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23307" w:rsidRPr="00BF384C" w:rsidRDefault="00D45018">
      <w:pPr>
        <w:pStyle w:val="BodyText"/>
        <w:jc w:val="left"/>
        <w:rPr>
          <w:rFonts w:ascii="Comic Sans MS" w:hAnsi="Comic Sans MS" w:cs="Comic Sans MS"/>
          <w:b/>
          <w:sz w:val="18"/>
          <w:szCs w:val="18"/>
        </w:rPr>
      </w:pPr>
      <w:r>
        <w:rPr>
          <w:rFonts w:ascii="Comic Sans MS" w:hAnsi="Comic Sans MS"/>
          <w:noProof/>
          <w:sz w:val="18"/>
          <w:szCs w:val="18"/>
          <w:lang w:eastAsia="tr-TR"/>
        </w:rPr>
        <w:pict>
          <v:rect id="_x0000_s1032" style="position:absolute;margin-left:453.9pt;margin-top:-2.85pt;width:1in;height:24.75pt;z-index:251657216"/>
        </w:pict>
      </w:r>
      <w:r w:rsidR="00523307" w:rsidRPr="00BF384C">
        <w:rPr>
          <w:rFonts w:ascii="Comic Sans MS" w:hAnsi="Comic Sans MS"/>
          <w:sz w:val="18"/>
          <w:szCs w:val="18"/>
        </w:rPr>
        <w:pict>
          <v:shapetype id="_x0000_t202" coordsize="21600,21600" o:spt="202" path="m,l,21600r21600,l21600,xe">
            <v:stroke joinstyle="miter"/>
            <v:path gradientshapeok="t" o:connecttype="rect"/>
          </v:shapetype>
          <v:shape id="_x0000_s1026" type="#_x0000_t202" style="position:absolute;margin-left:477pt;margin-top:-9pt;width:44.95pt;height:35.95pt;z-index:251651072;mso-wrap-distance-left:9.05pt;mso-wrap-distance-right:9.05pt" stroked="f">
            <v:fill opacity="0" color2="black"/>
            <v:textbox inset="0,0,0,0">
              <w:txbxContent>
                <w:p w:rsidR="00523307" w:rsidRDefault="00523307">
                  <w:pPr>
                    <w:jc w:val="center"/>
                    <w:rPr>
                      <w:rFonts w:ascii="Verdana" w:hAnsi="Verdana" w:cs="Verdana"/>
                      <w:sz w:val="40"/>
                      <w:szCs w:val="40"/>
                    </w:rPr>
                  </w:pPr>
                </w:p>
              </w:txbxContent>
            </v:textbox>
          </v:shape>
        </w:pict>
      </w:r>
      <w:r w:rsidR="00523307" w:rsidRPr="00BF384C">
        <w:rPr>
          <w:rFonts w:ascii="Comic Sans MS" w:hAnsi="Comic Sans MS" w:cs="Comic Sans MS"/>
          <w:b/>
          <w:sz w:val="18"/>
          <w:szCs w:val="18"/>
        </w:rPr>
        <w:t>ADI SOYADI:</w:t>
      </w:r>
      <w:r w:rsidR="00523307" w:rsidRPr="00BF384C">
        <w:rPr>
          <w:rFonts w:ascii="Comic Sans MS" w:hAnsi="Comic Sans MS" w:cs="Comic Sans MS"/>
          <w:b/>
          <w:sz w:val="18"/>
          <w:szCs w:val="18"/>
        </w:rPr>
        <w:tab/>
      </w:r>
      <w:r w:rsidR="00523307" w:rsidRPr="00BF384C">
        <w:rPr>
          <w:rFonts w:ascii="Comic Sans MS" w:hAnsi="Comic Sans MS" w:cs="Comic Sans MS"/>
          <w:b/>
          <w:sz w:val="18"/>
          <w:szCs w:val="18"/>
        </w:rPr>
        <w:tab/>
      </w:r>
      <w:r w:rsidR="00523307" w:rsidRPr="00BF384C">
        <w:rPr>
          <w:rFonts w:ascii="Comic Sans MS" w:hAnsi="Comic Sans MS" w:cs="Comic Sans MS"/>
          <w:b/>
          <w:sz w:val="18"/>
          <w:szCs w:val="18"/>
        </w:rPr>
        <w:tab/>
      </w:r>
      <w:r w:rsidR="00523307" w:rsidRPr="00BF384C">
        <w:rPr>
          <w:rFonts w:ascii="Comic Sans MS" w:hAnsi="Comic Sans MS" w:cs="Comic Sans MS"/>
          <w:b/>
          <w:sz w:val="18"/>
          <w:szCs w:val="18"/>
        </w:rPr>
        <w:tab/>
      </w:r>
      <w:r w:rsidR="00523307" w:rsidRPr="00BF384C">
        <w:rPr>
          <w:rFonts w:ascii="Comic Sans MS" w:hAnsi="Comic Sans MS" w:cs="Comic Sans MS"/>
          <w:b/>
          <w:sz w:val="18"/>
          <w:szCs w:val="18"/>
        </w:rPr>
        <w:tab/>
        <w:t>NUMARASI:</w:t>
      </w:r>
      <w:r w:rsidR="00BF384C">
        <w:rPr>
          <w:rFonts w:ascii="Comic Sans MS" w:hAnsi="Comic Sans MS" w:cs="Comic Sans MS"/>
          <w:b/>
          <w:sz w:val="18"/>
          <w:szCs w:val="18"/>
        </w:rPr>
        <w:t xml:space="preserve">        </w:t>
      </w:r>
      <w:r>
        <w:rPr>
          <w:rFonts w:ascii="Comic Sans MS" w:hAnsi="Comic Sans MS" w:cs="Comic Sans MS"/>
          <w:b/>
          <w:sz w:val="18"/>
          <w:szCs w:val="18"/>
        </w:rPr>
        <w:t xml:space="preserve">    SINIFI:              NOT:</w:t>
      </w:r>
    </w:p>
    <w:p w:rsidR="00523307" w:rsidRPr="00BF384C" w:rsidRDefault="00523307">
      <w:pPr>
        <w:pStyle w:val="BodyText"/>
        <w:rPr>
          <w:rFonts w:ascii="Comic Sans MS" w:hAnsi="Comic Sans MS" w:cs="Comic Sans MS"/>
          <w:b/>
          <w:sz w:val="18"/>
          <w:szCs w:val="18"/>
        </w:rPr>
      </w:pPr>
    </w:p>
    <w:p w:rsidR="00523307" w:rsidRPr="00BF384C" w:rsidRDefault="00123601">
      <w:pPr>
        <w:pStyle w:val="BodyText"/>
        <w:rPr>
          <w:rFonts w:ascii="Comic Sans MS" w:hAnsi="Comic Sans MS" w:cs="Comic Sans MS"/>
          <w:b/>
          <w:sz w:val="18"/>
          <w:szCs w:val="18"/>
        </w:rPr>
      </w:pPr>
      <w:r w:rsidRPr="00BF384C">
        <w:rPr>
          <w:rFonts w:ascii="Comic Sans MS" w:hAnsi="Comic Sans MS" w:cs="Comic Sans MS"/>
          <w:b/>
          <w:sz w:val="18"/>
          <w:szCs w:val="18"/>
        </w:rPr>
        <w:t>2013-2014</w:t>
      </w:r>
      <w:r w:rsidR="00523307" w:rsidRPr="00BF384C">
        <w:rPr>
          <w:rFonts w:ascii="Comic Sans MS" w:hAnsi="Comic Sans MS" w:cs="Comic Sans MS"/>
          <w:b/>
          <w:sz w:val="18"/>
          <w:szCs w:val="18"/>
        </w:rPr>
        <w:t xml:space="preserve"> Eğitim-Öğretim Yılı Yusuf Çapraz Anadolu Lisesi 12. Sınıf Dil ve Anlatım Dersi </w:t>
      </w:r>
    </w:p>
    <w:p w:rsidR="00523307" w:rsidRPr="00BF384C" w:rsidRDefault="00123601">
      <w:pPr>
        <w:pStyle w:val="BodyText"/>
        <w:rPr>
          <w:rFonts w:ascii="Comic Sans MS" w:hAnsi="Comic Sans MS" w:cs="Comic Sans MS"/>
          <w:b/>
          <w:sz w:val="18"/>
          <w:szCs w:val="18"/>
        </w:rPr>
      </w:pPr>
      <w:r w:rsidRPr="00BF384C">
        <w:rPr>
          <w:rFonts w:ascii="Comic Sans MS" w:hAnsi="Comic Sans MS" w:cs="Comic Sans MS"/>
          <w:b/>
          <w:sz w:val="18"/>
          <w:szCs w:val="18"/>
        </w:rPr>
        <w:t>2.Dönem 1</w:t>
      </w:r>
      <w:r w:rsidR="00523307" w:rsidRPr="00BF384C">
        <w:rPr>
          <w:rFonts w:ascii="Comic Sans MS" w:hAnsi="Comic Sans MS" w:cs="Comic Sans MS"/>
          <w:b/>
          <w:sz w:val="18"/>
          <w:szCs w:val="18"/>
        </w:rPr>
        <w:t>.Yazılı Sorularıdır.(Başarılar Dilerim)</w:t>
      </w:r>
    </w:p>
    <w:p w:rsidR="00523307" w:rsidRPr="00BF384C" w:rsidRDefault="00523307">
      <w:pPr>
        <w:jc w:val="both"/>
        <w:rPr>
          <w:rFonts w:ascii="Comic Sans MS" w:hAnsi="Comic Sans MS"/>
          <w:sz w:val="18"/>
          <w:szCs w:val="18"/>
        </w:rPr>
      </w:pPr>
      <w:r w:rsidRPr="00BF384C">
        <w:rPr>
          <w:rFonts w:ascii="Comic Sans MS" w:hAnsi="Comic Sans MS" w:cs="Comic Sans MS"/>
          <w:b/>
          <w:sz w:val="18"/>
          <w:szCs w:val="18"/>
        </w:rPr>
        <w:t>S.1.</w:t>
      </w:r>
      <w:r w:rsidRPr="00BF384C">
        <w:rPr>
          <w:rFonts w:ascii="Comic Sans MS" w:hAnsi="Comic Sans MS" w:cs="Comic Sans MS"/>
          <w:sz w:val="18"/>
          <w:szCs w:val="18"/>
        </w:rPr>
        <w:t xml:space="preserve"> </w:t>
      </w:r>
      <w:r w:rsidRPr="00BF384C">
        <w:rPr>
          <w:rFonts w:ascii="Comic Sans MS" w:hAnsi="Comic Sans MS" w:cs="Comic Sans MS"/>
          <w:b/>
          <w:sz w:val="18"/>
          <w:szCs w:val="18"/>
        </w:rPr>
        <w:t xml:space="preserve">Aşağıdaki cümlelerde noktalı yerleri doldurunuz. </w:t>
      </w:r>
      <w:r w:rsidRPr="00BF384C">
        <w:rPr>
          <w:rFonts w:ascii="Comic Sans MS" w:hAnsi="Comic Sans MS" w:cs="Comic Sans MS"/>
          <w:sz w:val="18"/>
          <w:szCs w:val="18"/>
        </w:rPr>
        <w:t>(10 p.)</w:t>
      </w:r>
    </w:p>
    <w:p w:rsidR="00523307" w:rsidRPr="00BF384C" w:rsidRDefault="00523307">
      <w:pPr>
        <w:pStyle w:val="ListParagraph"/>
        <w:numPr>
          <w:ilvl w:val="0"/>
          <w:numId w:val="2"/>
        </w:numPr>
        <w:spacing w:after="0" w:line="240" w:lineRule="auto"/>
        <w:rPr>
          <w:rFonts w:ascii="Comic Sans MS" w:hAnsi="Comic Sans MS" w:cs="Times New Roman"/>
          <w:sz w:val="18"/>
          <w:szCs w:val="18"/>
        </w:rPr>
      </w:pPr>
      <w:r w:rsidRPr="00BF384C">
        <w:rPr>
          <w:rFonts w:ascii="Comic Sans MS" w:hAnsi="Comic Sans MS" w:cs="Times New Roman"/>
          <w:sz w:val="18"/>
          <w:szCs w:val="18"/>
        </w:rPr>
        <w:t xml:space="preserve">Hece vezniyle yazılan şiirlerde, ölçüyü kalıplara ayıran yerlere </w:t>
      </w:r>
      <w:r w:rsidRPr="00BF384C">
        <w:rPr>
          <w:rFonts w:ascii="Comic Sans MS" w:hAnsi="Comic Sans MS" w:cs="Times New Roman"/>
          <w:color w:val="FFFFFF"/>
          <w:sz w:val="18"/>
          <w:szCs w:val="18"/>
          <w:shd w:val="clear" w:color="auto" w:fill="EAF1DD"/>
        </w:rPr>
        <w:t xml:space="preserve">                            </w:t>
      </w:r>
      <w:r w:rsidRPr="00BF384C">
        <w:rPr>
          <w:rFonts w:ascii="Comic Sans MS" w:hAnsi="Comic Sans MS" w:cs="Times New Roman"/>
          <w:sz w:val="18"/>
          <w:szCs w:val="18"/>
        </w:rPr>
        <w:t>denir.</w:t>
      </w:r>
    </w:p>
    <w:p w:rsidR="00523307" w:rsidRPr="00BF384C" w:rsidRDefault="007F79CF">
      <w:pPr>
        <w:pStyle w:val="ListParagraph"/>
        <w:numPr>
          <w:ilvl w:val="0"/>
          <w:numId w:val="2"/>
        </w:numPr>
        <w:spacing w:after="0" w:line="240" w:lineRule="auto"/>
        <w:rPr>
          <w:rFonts w:ascii="Comic Sans MS" w:hAnsi="Comic Sans MS" w:cs="Times New Roman"/>
          <w:color w:val="000000"/>
          <w:sz w:val="18"/>
          <w:szCs w:val="18"/>
        </w:rPr>
      </w:pPr>
      <w:r w:rsidRPr="00BF384C">
        <w:rPr>
          <w:rFonts w:ascii="Comic Sans MS" w:hAnsi="Comic Sans MS" w:cs="Times New Roman"/>
          <w:sz w:val="18"/>
          <w:szCs w:val="18"/>
        </w:rPr>
        <w:t xml:space="preserve">Halk hikâyeleri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ve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karışık yazılır</w:t>
      </w:r>
    </w:p>
    <w:p w:rsidR="00523307" w:rsidRPr="00BF384C" w:rsidRDefault="007F79CF" w:rsidP="007F79CF">
      <w:pPr>
        <w:numPr>
          <w:ilvl w:val="0"/>
          <w:numId w:val="2"/>
        </w:numPr>
        <w:rPr>
          <w:rFonts w:ascii="Comic Sans MS" w:hAnsi="Comic Sans MS"/>
          <w:sz w:val="18"/>
          <w:szCs w:val="18"/>
        </w:rPr>
      </w:pPr>
      <w:r w:rsidRPr="00BF384C">
        <w:rPr>
          <w:rFonts w:ascii="Comic Sans MS" w:hAnsi="Comic Sans MS"/>
          <w:sz w:val="18"/>
          <w:szCs w:val="18"/>
        </w:rPr>
        <w:t xml:space="preserve">   </w:t>
      </w:r>
      <w:r w:rsidRPr="00BF384C">
        <w:rPr>
          <w:rFonts w:ascii="Comic Sans MS" w:hAnsi="Comic Sans MS"/>
          <w:sz w:val="18"/>
          <w:szCs w:val="18"/>
          <w:shd w:val="clear" w:color="auto" w:fill="EAF1DD"/>
        </w:rPr>
        <w:t xml:space="preserve">                          </w:t>
      </w:r>
      <w:r w:rsidRPr="00BF384C">
        <w:rPr>
          <w:rFonts w:ascii="Comic Sans MS" w:hAnsi="Comic Sans MS"/>
          <w:sz w:val="18"/>
          <w:szCs w:val="18"/>
        </w:rPr>
        <w:t xml:space="preserve">  asıl söyleyeni belli olmayan,olağanüstü olayların bilinmeyen bir mekânda,belirsiz bir zamanda geçtiği sanat metinleridir.</w:t>
      </w:r>
    </w:p>
    <w:p w:rsidR="00523307" w:rsidRPr="00BF384C" w:rsidRDefault="00523307">
      <w:pPr>
        <w:pStyle w:val="ListParagraph"/>
        <w:numPr>
          <w:ilvl w:val="0"/>
          <w:numId w:val="2"/>
        </w:numPr>
        <w:spacing w:after="0" w:line="240" w:lineRule="auto"/>
        <w:ind w:right="-288"/>
        <w:rPr>
          <w:rFonts w:ascii="Comic Sans MS" w:hAnsi="Comic Sans MS" w:cs="Times New Roman"/>
          <w:sz w:val="18"/>
          <w:szCs w:val="18"/>
        </w:rPr>
      </w:pPr>
      <w:r w:rsidRPr="00BF384C">
        <w:rPr>
          <w:rFonts w:ascii="Comic Sans MS" w:hAnsi="Comic Sans MS" w:cs="Times New Roman"/>
          <w:sz w:val="18"/>
          <w:szCs w:val="18"/>
        </w:rPr>
        <w:t xml:space="preserve">Orta oyununda Kavuklu ve Pişekar’ın birbirinin sözlerini ters anlamalarına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denir.</w:t>
      </w:r>
    </w:p>
    <w:p w:rsidR="00523307" w:rsidRPr="00BF384C" w:rsidRDefault="00523307">
      <w:pPr>
        <w:pStyle w:val="ListParagraph"/>
        <w:numPr>
          <w:ilvl w:val="0"/>
          <w:numId w:val="2"/>
        </w:numPr>
        <w:spacing w:after="0" w:line="240" w:lineRule="auto"/>
        <w:ind w:right="-288"/>
        <w:rPr>
          <w:rFonts w:ascii="Comic Sans MS" w:hAnsi="Comic Sans MS" w:cs="Times New Roman"/>
          <w:sz w:val="18"/>
          <w:szCs w:val="18"/>
        </w:rPr>
      </w:pPr>
      <w:r w:rsidRPr="00BF384C">
        <w:rPr>
          <w:rFonts w:ascii="Comic Sans MS" w:hAnsi="Comic Sans MS" w:cs="Times New Roman"/>
          <w:sz w:val="18"/>
          <w:szCs w:val="18"/>
        </w:rPr>
        <w:t>Deriden kesilen ve tasvir adına verilen bir takım şekillerin arkadan ışıklandırılmış beyaz bir perde üzerine yansıtılmasın temeline</w:t>
      </w:r>
    </w:p>
    <w:p w:rsidR="00523307" w:rsidRPr="00BF384C" w:rsidRDefault="00523307">
      <w:pPr>
        <w:pStyle w:val="ListParagraph"/>
        <w:spacing w:after="0" w:line="240" w:lineRule="auto"/>
        <w:ind w:left="360" w:right="-288"/>
        <w:rPr>
          <w:rFonts w:ascii="Comic Sans MS" w:hAnsi="Comic Sans MS" w:cs="Times New Roman"/>
          <w:sz w:val="18"/>
          <w:szCs w:val="18"/>
        </w:rPr>
      </w:pPr>
      <w:r w:rsidRPr="00BF384C">
        <w:rPr>
          <w:rFonts w:ascii="Comic Sans MS" w:hAnsi="Comic Sans MS" w:cs="Times New Roman"/>
          <w:sz w:val="18"/>
          <w:szCs w:val="18"/>
        </w:rPr>
        <w:t xml:space="preserve">dayanan oyuna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denir.</w:t>
      </w:r>
    </w:p>
    <w:p w:rsidR="00523307" w:rsidRPr="00BF384C" w:rsidRDefault="007F79CF">
      <w:pPr>
        <w:pStyle w:val="ListParagraph"/>
        <w:numPr>
          <w:ilvl w:val="0"/>
          <w:numId w:val="2"/>
        </w:numPr>
        <w:spacing w:after="0" w:line="240" w:lineRule="auto"/>
        <w:ind w:right="-288"/>
        <w:rPr>
          <w:rFonts w:ascii="Comic Sans MS" w:hAnsi="Comic Sans MS" w:cs="Times New Roman"/>
          <w:sz w:val="18"/>
          <w:szCs w:val="18"/>
        </w:rPr>
      </w:pPr>
      <w:r w:rsidRPr="00BF384C">
        <w:rPr>
          <w:rFonts w:ascii="Comic Sans MS" w:hAnsi="Comic Sans MS" w:cs="Times New Roman"/>
          <w:sz w:val="18"/>
          <w:szCs w:val="18"/>
        </w:rPr>
        <w:t xml:space="preserve">Halk hikâyeleri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adı verilen giriş bölümüyle başlar;</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adı verilen sonuç bölümüyle sona erer.</w:t>
      </w:r>
    </w:p>
    <w:p w:rsidR="00523307" w:rsidRPr="00BF384C" w:rsidRDefault="00523307">
      <w:pPr>
        <w:pStyle w:val="ListParagraph"/>
        <w:numPr>
          <w:ilvl w:val="0"/>
          <w:numId w:val="2"/>
        </w:numPr>
        <w:spacing w:after="0" w:line="240" w:lineRule="auto"/>
        <w:rPr>
          <w:rFonts w:ascii="Comic Sans MS" w:hAnsi="Comic Sans MS" w:cs="Times New Roman"/>
          <w:sz w:val="18"/>
          <w:szCs w:val="18"/>
        </w:rPr>
      </w:pPr>
      <w:r w:rsidRPr="00BF384C">
        <w:rPr>
          <w:rFonts w:ascii="Comic Sans MS" w:hAnsi="Comic Sans MS" w:cs="Times New Roman"/>
          <w:sz w:val="18"/>
          <w:szCs w:val="18"/>
        </w:rPr>
        <w:t>Anlatmaya bağlı sanat metinlerindeki “Olay Örgüsü”nün karşılığı göstermeye bağlı edebi metinlerde “</w:t>
      </w:r>
      <w:r w:rsidRPr="00BF384C">
        <w:rPr>
          <w:rFonts w:ascii="Comic Sans MS" w:hAnsi="Comic Sans MS" w:cs="Times New Roman"/>
          <w:sz w:val="18"/>
          <w:szCs w:val="18"/>
          <w:shd w:val="clear" w:color="auto" w:fill="EAF1DD"/>
        </w:rPr>
        <w:t xml:space="preserve">                             </w:t>
      </w:r>
      <w:r w:rsidR="00EF1E9D">
        <w:rPr>
          <w:rFonts w:ascii="Comic Sans MS" w:hAnsi="Comic Sans MS" w:cs="Times New Roman"/>
          <w:sz w:val="18"/>
          <w:szCs w:val="18"/>
        </w:rPr>
        <w:t>”dü</w:t>
      </w:r>
      <w:r w:rsidRPr="00BF384C">
        <w:rPr>
          <w:rFonts w:ascii="Comic Sans MS" w:hAnsi="Comic Sans MS" w:cs="Times New Roman"/>
          <w:sz w:val="18"/>
          <w:szCs w:val="18"/>
        </w:rPr>
        <w:t>r.</w:t>
      </w:r>
    </w:p>
    <w:p w:rsidR="00523307" w:rsidRPr="00BF384C" w:rsidRDefault="00A85379">
      <w:pPr>
        <w:pStyle w:val="ListParagraph"/>
        <w:numPr>
          <w:ilvl w:val="0"/>
          <w:numId w:val="2"/>
        </w:numPr>
        <w:spacing w:after="0" w:line="240" w:lineRule="auto"/>
        <w:rPr>
          <w:rFonts w:ascii="Comic Sans MS" w:hAnsi="Comic Sans MS" w:cs="Times New Roman"/>
          <w:sz w:val="18"/>
          <w:szCs w:val="18"/>
        </w:rPr>
      </w:pPr>
      <w:r>
        <w:rPr>
          <w:rFonts w:ascii="Comic Sans MS" w:hAnsi="Comic Sans MS" w:cs="Times New Roman"/>
          <w:sz w:val="18"/>
          <w:szCs w:val="18"/>
        </w:rPr>
        <w:t xml:space="preserve">Roman kahramanları  tip ve  </w:t>
      </w:r>
      <w:r w:rsidR="00523307" w:rsidRPr="00BF384C">
        <w:rPr>
          <w:rFonts w:ascii="Comic Sans MS" w:hAnsi="Comic Sans MS" w:cs="Times New Roman"/>
          <w:sz w:val="18"/>
          <w:szCs w:val="18"/>
        </w:rPr>
        <w:t xml:space="preserve"> </w:t>
      </w:r>
      <w:r w:rsidR="00523307" w:rsidRPr="00BF384C">
        <w:rPr>
          <w:rFonts w:ascii="Comic Sans MS" w:hAnsi="Comic Sans MS" w:cs="Times New Roman"/>
          <w:sz w:val="18"/>
          <w:szCs w:val="18"/>
          <w:shd w:val="clear" w:color="auto" w:fill="EAF1DD"/>
        </w:rPr>
        <w:t xml:space="preserve">                           </w:t>
      </w:r>
      <w:r>
        <w:rPr>
          <w:rFonts w:ascii="Comic Sans MS" w:hAnsi="Comic Sans MS" w:cs="Times New Roman"/>
          <w:sz w:val="18"/>
          <w:szCs w:val="18"/>
          <w:shd w:val="clear" w:color="auto" w:fill="EAF1DD"/>
        </w:rPr>
        <w:t xml:space="preserve"> </w:t>
      </w:r>
      <w:r w:rsidR="00523307" w:rsidRPr="00BF384C">
        <w:rPr>
          <w:rFonts w:ascii="Comic Sans MS" w:hAnsi="Comic Sans MS" w:cs="Times New Roman"/>
          <w:sz w:val="18"/>
          <w:szCs w:val="18"/>
        </w:rPr>
        <w:t>.</w:t>
      </w:r>
      <w:r>
        <w:rPr>
          <w:rFonts w:ascii="Comic Sans MS" w:hAnsi="Comic Sans MS" w:cs="Times New Roman"/>
          <w:sz w:val="18"/>
          <w:szCs w:val="18"/>
        </w:rPr>
        <w:t xml:space="preserve"> olarak iki grupta incelenir.</w:t>
      </w:r>
    </w:p>
    <w:p w:rsidR="00523307" w:rsidRPr="00BF384C" w:rsidRDefault="00523307">
      <w:pPr>
        <w:pStyle w:val="ListParagraph"/>
        <w:numPr>
          <w:ilvl w:val="0"/>
          <w:numId w:val="2"/>
        </w:numPr>
        <w:spacing w:after="0" w:line="240" w:lineRule="auto"/>
        <w:rPr>
          <w:rFonts w:ascii="Comic Sans MS" w:hAnsi="Comic Sans MS" w:cs="Times New Roman"/>
          <w:sz w:val="18"/>
          <w:szCs w:val="18"/>
        </w:rPr>
      </w:pPr>
      <w:r w:rsidRPr="00BF384C">
        <w:rPr>
          <w:rFonts w:ascii="Comic Sans MS" w:hAnsi="Comic Sans MS" w:cs="Times New Roman"/>
          <w:sz w:val="18"/>
          <w:szCs w:val="18"/>
        </w:rPr>
        <w:t xml:space="preserve">Ağrı Dağı Efsanesi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adlı yazarımıza aittir.</w:t>
      </w:r>
    </w:p>
    <w:p w:rsidR="00523307" w:rsidRPr="00BF384C" w:rsidRDefault="00523307">
      <w:pPr>
        <w:jc w:val="both"/>
        <w:rPr>
          <w:rFonts w:ascii="Comic Sans MS" w:hAnsi="Comic Sans MS"/>
          <w:sz w:val="18"/>
          <w:szCs w:val="18"/>
        </w:rPr>
      </w:pPr>
    </w:p>
    <w:p w:rsidR="00523307" w:rsidRPr="00BF384C" w:rsidRDefault="00523307">
      <w:pPr>
        <w:ind w:left="180"/>
        <w:rPr>
          <w:rFonts w:ascii="Comic Sans MS" w:hAnsi="Comic Sans MS"/>
          <w:i/>
          <w:sz w:val="18"/>
          <w:szCs w:val="18"/>
        </w:rPr>
      </w:pPr>
      <w:r w:rsidRPr="00BF384C">
        <w:rPr>
          <w:rFonts w:ascii="Comic Sans MS" w:hAnsi="Comic Sans MS" w:cs="Tahoma"/>
          <w:b/>
          <w:iCs/>
          <w:color w:val="000000"/>
          <w:sz w:val="18"/>
          <w:szCs w:val="18"/>
        </w:rPr>
        <w:t xml:space="preserve">S.2. </w:t>
      </w:r>
    </w:p>
    <w:p w:rsidR="00523307" w:rsidRPr="00BF384C" w:rsidRDefault="00523307">
      <w:pPr>
        <w:pStyle w:val="ListParagraph"/>
        <w:numPr>
          <w:ilvl w:val="0"/>
          <w:numId w:val="1"/>
        </w:numPr>
        <w:spacing w:after="0" w:line="240" w:lineRule="auto"/>
        <w:rPr>
          <w:rFonts w:ascii="Comic Sans MS" w:hAnsi="Comic Sans MS" w:cs="Times New Roman"/>
          <w:b/>
          <w:sz w:val="18"/>
          <w:szCs w:val="18"/>
        </w:rPr>
      </w:pPr>
      <w:r w:rsidRPr="00BF384C">
        <w:rPr>
          <w:rFonts w:ascii="Comic Sans MS" w:hAnsi="Comic Sans MS" w:cs="Times New Roman"/>
          <w:i/>
          <w:sz w:val="18"/>
          <w:szCs w:val="18"/>
        </w:rPr>
        <w:t xml:space="preserve">“Canan ki Musa’nın asasından daha mucizelidir, Süleyman’ın mühründen daha hükümlüdür, canan ki Semiramis’in bahçelerinden daha ferahlıdır, sinesi İskender’in aynasından daha cilalıdır, ağzı Cem’in camından daha baş döndürücüdür; saçları ve saçlarının rengi Kayser’in nam ve şanından, Karun’un hazinelerinden daha muhteşem, daha göz kamaştırıcıdır. İstemem bana cananı verin.” </w:t>
      </w:r>
      <w:r w:rsidR="00D45018">
        <w:rPr>
          <w:rFonts w:ascii="Comic Sans MS" w:hAnsi="Comic Sans MS" w:cs="Times New Roman"/>
          <w:i/>
          <w:sz w:val="18"/>
          <w:szCs w:val="18"/>
        </w:rPr>
        <w:t xml:space="preserve">    </w:t>
      </w:r>
      <w:r w:rsidRPr="00BF384C">
        <w:rPr>
          <w:rFonts w:ascii="Comic Sans MS" w:hAnsi="Comic Sans MS" w:cs="Times New Roman"/>
          <w:i/>
          <w:sz w:val="18"/>
          <w:szCs w:val="18"/>
        </w:rPr>
        <w:t>Yakup Kadri</w:t>
      </w:r>
      <w:r w:rsidR="00EC5654" w:rsidRPr="00BF384C">
        <w:rPr>
          <w:rFonts w:ascii="Comic Sans MS" w:hAnsi="Comic Sans MS" w:cs="Times New Roman"/>
          <w:i/>
          <w:sz w:val="18"/>
          <w:szCs w:val="18"/>
        </w:rPr>
        <w:t xml:space="preserve"> Karaosmanoğlu</w:t>
      </w:r>
    </w:p>
    <w:p w:rsidR="00523307" w:rsidRPr="00BF384C" w:rsidRDefault="00523307">
      <w:pPr>
        <w:pStyle w:val="ListParagraph"/>
        <w:spacing w:after="0" w:line="240" w:lineRule="auto"/>
        <w:ind w:left="360"/>
        <w:rPr>
          <w:rFonts w:ascii="Comic Sans MS" w:hAnsi="Comic Sans MS" w:cs="Comic Sans MS"/>
          <w:b/>
          <w:sz w:val="18"/>
          <w:szCs w:val="18"/>
        </w:rPr>
      </w:pPr>
      <w:r w:rsidRPr="00BF384C">
        <w:rPr>
          <w:rFonts w:ascii="Comic Sans MS" w:hAnsi="Comic Sans MS" w:cs="Times New Roman"/>
          <w:b/>
          <w:sz w:val="18"/>
          <w:szCs w:val="18"/>
        </w:rPr>
        <w:t>Yukarıdaki paragraf hangi edebi türden alınmıştır, belirleyerek, örnek eser adları vererek açıklayınız.(10p)</w:t>
      </w:r>
    </w:p>
    <w:p w:rsidR="00523307" w:rsidRPr="00BF384C" w:rsidRDefault="00523307">
      <w:pPr>
        <w:jc w:val="both"/>
        <w:rPr>
          <w:rFonts w:ascii="Comic Sans MS" w:hAnsi="Comic Sans MS" w:cs="Comic Sans MS"/>
          <w:b/>
          <w:sz w:val="18"/>
          <w:szCs w:val="18"/>
        </w:rPr>
      </w:pPr>
    </w:p>
    <w:p w:rsidR="00523307" w:rsidRPr="00BF384C" w:rsidRDefault="00523307">
      <w:pPr>
        <w:jc w:val="both"/>
        <w:rPr>
          <w:rFonts w:ascii="Comic Sans MS" w:hAnsi="Comic Sans MS" w:cs="Comic Sans MS"/>
          <w:b/>
          <w:sz w:val="18"/>
          <w:szCs w:val="18"/>
        </w:rPr>
      </w:pPr>
    </w:p>
    <w:p w:rsidR="00523307" w:rsidRPr="00BF384C" w:rsidRDefault="00523307">
      <w:pPr>
        <w:jc w:val="both"/>
        <w:rPr>
          <w:rFonts w:ascii="Comic Sans MS" w:hAnsi="Comic Sans MS" w:cs="Comic Sans MS"/>
          <w:b/>
          <w:sz w:val="18"/>
          <w:szCs w:val="18"/>
        </w:rPr>
      </w:pPr>
    </w:p>
    <w:p w:rsidR="00523307" w:rsidRPr="00BF384C" w:rsidRDefault="00523307">
      <w:pPr>
        <w:jc w:val="both"/>
        <w:rPr>
          <w:rFonts w:ascii="Comic Sans MS" w:hAnsi="Comic Sans MS" w:cs="Comic Sans MS"/>
          <w:b/>
          <w:sz w:val="18"/>
          <w:szCs w:val="18"/>
        </w:rPr>
      </w:pPr>
    </w:p>
    <w:p w:rsidR="00523307" w:rsidRPr="00BF384C" w:rsidRDefault="00523307">
      <w:pPr>
        <w:jc w:val="both"/>
        <w:rPr>
          <w:rFonts w:ascii="Comic Sans MS" w:hAnsi="Comic Sans MS" w:cs="Comic Sans MS"/>
          <w:position w:val="12"/>
          <w:sz w:val="18"/>
          <w:szCs w:val="18"/>
        </w:rPr>
      </w:pPr>
      <w:r w:rsidRPr="00BF384C">
        <w:rPr>
          <w:rFonts w:ascii="Comic Sans MS" w:hAnsi="Comic Sans MS" w:cs="Comic Sans MS"/>
          <w:b/>
          <w:sz w:val="18"/>
          <w:szCs w:val="18"/>
        </w:rPr>
        <w:t>S.3. Aşağıdaki eserlerin türlerini ve yazarlarını yazınız</w:t>
      </w:r>
      <w:r w:rsidRPr="00BF384C">
        <w:rPr>
          <w:rFonts w:ascii="Comic Sans MS" w:hAnsi="Comic Sans MS" w:cs="Comic Sans MS"/>
          <w:sz w:val="18"/>
          <w:szCs w:val="18"/>
        </w:rPr>
        <w:t>.(10p)</w:t>
      </w:r>
    </w:p>
    <w:p w:rsidR="00523307" w:rsidRPr="00BF384C" w:rsidRDefault="00523307">
      <w:pPr>
        <w:numPr>
          <w:ilvl w:val="0"/>
          <w:numId w:val="5"/>
        </w:numPr>
        <w:jc w:val="both"/>
        <w:rPr>
          <w:rFonts w:ascii="Comic Sans MS" w:hAnsi="Comic Sans MS" w:cs="Comic Sans MS"/>
          <w:position w:val="12"/>
          <w:sz w:val="18"/>
          <w:szCs w:val="18"/>
        </w:rPr>
      </w:pPr>
      <w:r w:rsidRPr="00BF384C">
        <w:rPr>
          <w:rFonts w:ascii="Comic Sans MS" w:hAnsi="Comic Sans MS" w:cs="Comic Sans MS"/>
          <w:position w:val="12"/>
          <w:sz w:val="18"/>
          <w:szCs w:val="18"/>
        </w:rPr>
        <w:t xml:space="preserve">Siyah İnciler               </w:t>
      </w:r>
      <w:r w:rsidRPr="00BF384C">
        <w:rPr>
          <w:rFonts w:ascii="Comic Sans MS" w:hAnsi="Comic Sans MS" w:cs="Comic Sans MS"/>
          <w:position w:val="12"/>
          <w:sz w:val="18"/>
          <w:szCs w:val="18"/>
        </w:rPr>
        <w:tab/>
        <w:t>:………………………..</w:t>
      </w:r>
      <w:r w:rsidRPr="00BF384C">
        <w:rPr>
          <w:rFonts w:ascii="Comic Sans MS" w:hAnsi="Comic Sans MS" w:cs="Comic Sans MS"/>
          <w:position w:val="12"/>
          <w:sz w:val="18"/>
          <w:szCs w:val="18"/>
        </w:rPr>
        <w:tab/>
      </w:r>
      <w:r w:rsidRPr="00BF384C">
        <w:rPr>
          <w:rFonts w:ascii="Comic Sans MS" w:hAnsi="Comic Sans MS" w:cs="Comic Sans MS"/>
          <w:position w:val="12"/>
          <w:sz w:val="18"/>
          <w:szCs w:val="18"/>
        </w:rPr>
        <w:tab/>
      </w:r>
      <w:r w:rsidRPr="00BF384C">
        <w:rPr>
          <w:rFonts w:ascii="Comic Sans MS" w:hAnsi="Comic Sans MS" w:cs="Comic Sans MS"/>
          <w:position w:val="12"/>
          <w:sz w:val="18"/>
          <w:szCs w:val="18"/>
        </w:rPr>
        <w:tab/>
        <w:t>…………………………</w:t>
      </w:r>
    </w:p>
    <w:p w:rsidR="00523307" w:rsidRPr="00BF384C" w:rsidRDefault="00104E21">
      <w:pPr>
        <w:numPr>
          <w:ilvl w:val="0"/>
          <w:numId w:val="5"/>
        </w:numPr>
        <w:jc w:val="both"/>
        <w:rPr>
          <w:rFonts w:ascii="Comic Sans MS" w:hAnsi="Comic Sans MS" w:cs="Comic Sans MS"/>
          <w:position w:val="12"/>
          <w:sz w:val="18"/>
          <w:szCs w:val="18"/>
        </w:rPr>
      </w:pPr>
      <w:r w:rsidRPr="00BF384C">
        <w:rPr>
          <w:rFonts w:ascii="Comic Sans MS" w:hAnsi="Comic Sans MS" w:cs="Comic Sans MS"/>
          <w:position w:val="12"/>
          <w:sz w:val="18"/>
          <w:szCs w:val="18"/>
        </w:rPr>
        <w:t xml:space="preserve">Keloğlan       </w:t>
      </w:r>
      <w:r w:rsidR="00523307" w:rsidRPr="00BF384C">
        <w:rPr>
          <w:rFonts w:ascii="Comic Sans MS" w:hAnsi="Comic Sans MS" w:cs="Comic Sans MS"/>
          <w:position w:val="12"/>
          <w:sz w:val="18"/>
          <w:szCs w:val="18"/>
        </w:rPr>
        <w:t xml:space="preserve">           </w:t>
      </w:r>
      <w:r w:rsidR="00523307" w:rsidRPr="00BF384C">
        <w:rPr>
          <w:rFonts w:ascii="Comic Sans MS" w:hAnsi="Comic Sans MS" w:cs="Comic Sans MS"/>
          <w:position w:val="12"/>
          <w:sz w:val="18"/>
          <w:szCs w:val="18"/>
        </w:rPr>
        <w:tab/>
        <w:t>:………………………..</w:t>
      </w:r>
      <w:r w:rsidR="00523307" w:rsidRPr="00BF384C">
        <w:rPr>
          <w:rFonts w:ascii="Comic Sans MS" w:hAnsi="Comic Sans MS" w:cs="Comic Sans MS"/>
          <w:position w:val="12"/>
          <w:sz w:val="18"/>
          <w:szCs w:val="18"/>
        </w:rPr>
        <w:tab/>
      </w:r>
      <w:r w:rsidR="00523307" w:rsidRPr="00BF384C">
        <w:rPr>
          <w:rFonts w:ascii="Comic Sans MS" w:hAnsi="Comic Sans MS" w:cs="Comic Sans MS"/>
          <w:position w:val="12"/>
          <w:sz w:val="18"/>
          <w:szCs w:val="18"/>
        </w:rPr>
        <w:tab/>
      </w:r>
      <w:r w:rsidR="00523307" w:rsidRPr="00BF384C">
        <w:rPr>
          <w:rFonts w:ascii="Comic Sans MS" w:hAnsi="Comic Sans MS" w:cs="Comic Sans MS"/>
          <w:position w:val="12"/>
          <w:sz w:val="18"/>
          <w:szCs w:val="18"/>
        </w:rPr>
        <w:tab/>
        <w:t>…………………………..</w:t>
      </w:r>
    </w:p>
    <w:p w:rsidR="00523307" w:rsidRPr="00BF384C" w:rsidRDefault="00BF384C">
      <w:pPr>
        <w:numPr>
          <w:ilvl w:val="0"/>
          <w:numId w:val="5"/>
        </w:numPr>
        <w:jc w:val="both"/>
        <w:rPr>
          <w:rFonts w:ascii="Comic Sans MS" w:hAnsi="Comic Sans MS" w:cs="Comic Sans MS"/>
          <w:position w:val="12"/>
          <w:sz w:val="18"/>
          <w:szCs w:val="18"/>
        </w:rPr>
      </w:pPr>
      <w:r>
        <w:rPr>
          <w:rFonts w:ascii="Comic Sans MS" w:hAnsi="Comic Sans MS" w:cs="Comic Sans MS"/>
          <w:position w:val="12"/>
          <w:sz w:val="18"/>
          <w:szCs w:val="18"/>
        </w:rPr>
        <w:t>Gurbet Hikayeleri</w:t>
      </w:r>
      <w:r>
        <w:rPr>
          <w:rFonts w:ascii="Comic Sans MS" w:hAnsi="Comic Sans MS" w:cs="Comic Sans MS"/>
          <w:position w:val="12"/>
          <w:sz w:val="18"/>
          <w:szCs w:val="18"/>
        </w:rPr>
        <w:tab/>
      </w:r>
      <w:r w:rsidR="00523307" w:rsidRPr="00BF384C">
        <w:rPr>
          <w:rFonts w:ascii="Comic Sans MS" w:hAnsi="Comic Sans MS" w:cs="Comic Sans MS"/>
          <w:position w:val="12"/>
          <w:sz w:val="18"/>
          <w:szCs w:val="18"/>
        </w:rPr>
        <w:t>:………………………..</w:t>
      </w:r>
      <w:r w:rsidR="00523307" w:rsidRPr="00BF384C">
        <w:rPr>
          <w:rFonts w:ascii="Comic Sans MS" w:hAnsi="Comic Sans MS" w:cs="Comic Sans MS"/>
          <w:position w:val="12"/>
          <w:sz w:val="18"/>
          <w:szCs w:val="18"/>
        </w:rPr>
        <w:tab/>
      </w:r>
      <w:r w:rsidR="00523307" w:rsidRPr="00BF384C">
        <w:rPr>
          <w:rFonts w:ascii="Comic Sans MS" w:hAnsi="Comic Sans MS" w:cs="Comic Sans MS"/>
          <w:position w:val="12"/>
          <w:sz w:val="18"/>
          <w:szCs w:val="18"/>
        </w:rPr>
        <w:tab/>
      </w:r>
      <w:r w:rsidR="00523307" w:rsidRPr="00BF384C">
        <w:rPr>
          <w:rFonts w:ascii="Comic Sans MS" w:hAnsi="Comic Sans MS" w:cs="Comic Sans MS"/>
          <w:position w:val="12"/>
          <w:sz w:val="18"/>
          <w:szCs w:val="18"/>
        </w:rPr>
        <w:tab/>
        <w:t>…………………………..</w:t>
      </w:r>
    </w:p>
    <w:p w:rsidR="00523307" w:rsidRPr="00BF384C" w:rsidRDefault="00523307">
      <w:pPr>
        <w:numPr>
          <w:ilvl w:val="0"/>
          <w:numId w:val="5"/>
        </w:numPr>
        <w:jc w:val="both"/>
        <w:rPr>
          <w:rFonts w:ascii="Comic Sans MS" w:hAnsi="Comic Sans MS" w:cs="Comic Sans MS"/>
          <w:position w:val="12"/>
          <w:sz w:val="18"/>
          <w:szCs w:val="18"/>
        </w:rPr>
      </w:pPr>
      <w:r w:rsidRPr="00BF384C">
        <w:rPr>
          <w:rFonts w:ascii="Comic Sans MS" w:hAnsi="Comic Sans MS" w:cs="Comic Sans MS"/>
          <w:position w:val="12"/>
          <w:sz w:val="18"/>
          <w:szCs w:val="18"/>
        </w:rPr>
        <w:t xml:space="preserve">Şermin     </w:t>
      </w:r>
      <w:r w:rsidRPr="00BF384C">
        <w:rPr>
          <w:rFonts w:ascii="Comic Sans MS" w:hAnsi="Comic Sans MS" w:cs="Comic Sans MS"/>
          <w:position w:val="12"/>
          <w:sz w:val="18"/>
          <w:szCs w:val="18"/>
        </w:rPr>
        <w:tab/>
      </w:r>
      <w:r w:rsidRPr="00BF384C">
        <w:rPr>
          <w:rFonts w:ascii="Comic Sans MS" w:hAnsi="Comic Sans MS" w:cs="Comic Sans MS"/>
          <w:position w:val="12"/>
          <w:sz w:val="18"/>
          <w:szCs w:val="18"/>
        </w:rPr>
        <w:tab/>
        <w:t>:………………………..</w:t>
      </w:r>
      <w:r w:rsidRPr="00BF384C">
        <w:rPr>
          <w:rFonts w:ascii="Comic Sans MS" w:hAnsi="Comic Sans MS" w:cs="Comic Sans MS"/>
          <w:position w:val="12"/>
          <w:sz w:val="18"/>
          <w:szCs w:val="18"/>
        </w:rPr>
        <w:tab/>
      </w:r>
      <w:r w:rsidRPr="00BF384C">
        <w:rPr>
          <w:rFonts w:ascii="Comic Sans MS" w:hAnsi="Comic Sans MS" w:cs="Comic Sans MS"/>
          <w:position w:val="12"/>
          <w:sz w:val="18"/>
          <w:szCs w:val="18"/>
        </w:rPr>
        <w:tab/>
      </w:r>
      <w:r w:rsidRPr="00BF384C">
        <w:rPr>
          <w:rFonts w:ascii="Comic Sans MS" w:hAnsi="Comic Sans MS" w:cs="Comic Sans MS"/>
          <w:position w:val="12"/>
          <w:sz w:val="18"/>
          <w:szCs w:val="18"/>
        </w:rPr>
        <w:tab/>
        <w:t>……………………………</w:t>
      </w:r>
    </w:p>
    <w:p w:rsidR="00523307" w:rsidRPr="00BF384C" w:rsidRDefault="00BF384C">
      <w:pPr>
        <w:numPr>
          <w:ilvl w:val="0"/>
          <w:numId w:val="5"/>
        </w:numPr>
        <w:jc w:val="both"/>
        <w:rPr>
          <w:rFonts w:ascii="Comic Sans MS" w:hAnsi="Comic Sans MS" w:cs="Comic Sans MS"/>
          <w:sz w:val="18"/>
          <w:szCs w:val="18"/>
        </w:rPr>
      </w:pPr>
      <w:r>
        <w:rPr>
          <w:rFonts w:ascii="Comic Sans MS" w:hAnsi="Comic Sans MS" w:cs="Comic Sans MS"/>
          <w:position w:val="12"/>
          <w:sz w:val="18"/>
          <w:szCs w:val="18"/>
        </w:rPr>
        <w:t xml:space="preserve">Karamazof Kardeşler     </w:t>
      </w:r>
      <w:r w:rsidR="003225F9" w:rsidRPr="00BF384C">
        <w:rPr>
          <w:rFonts w:ascii="Comic Sans MS" w:hAnsi="Comic Sans MS" w:cs="Comic Sans MS"/>
          <w:position w:val="12"/>
          <w:sz w:val="18"/>
          <w:szCs w:val="18"/>
        </w:rPr>
        <w:t xml:space="preserve"> </w:t>
      </w:r>
      <w:r w:rsidR="00523307" w:rsidRPr="00BF384C">
        <w:rPr>
          <w:rFonts w:ascii="Comic Sans MS" w:hAnsi="Comic Sans MS" w:cs="Comic Sans MS"/>
          <w:position w:val="12"/>
          <w:sz w:val="18"/>
          <w:szCs w:val="18"/>
        </w:rPr>
        <w:t>:………………………..</w:t>
      </w:r>
      <w:r w:rsidR="00523307" w:rsidRPr="00BF384C">
        <w:rPr>
          <w:rFonts w:ascii="Comic Sans MS" w:hAnsi="Comic Sans MS" w:cs="Comic Sans MS"/>
          <w:position w:val="12"/>
          <w:sz w:val="18"/>
          <w:szCs w:val="18"/>
        </w:rPr>
        <w:tab/>
      </w:r>
      <w:r w:rsidR="00523307" w:rsidRPr="00BF384C">
        <w:rPr>
          <w:rFonts w:ascii="Comic Sans MS" w:hAnsi="Comic Sans MS" w:cs="Comic Sans MS"/>
          <w:position w:val="12"/>
          <w:sz w:val="18"/>
          <w:szCs w:val="18"/>
        </w:rPr>
        <w:tab/>
      </w:r>
      <w:r w:rsidR="00523307" w:rsidRPr="00BF384C">
        <w:rPr>
          <w:rFonts w:ascii="Comic Sans MS" w:hAnsi="Comic Sans MS" w:cs="Comic Sans MS"/>
          <w:position w:val="12"/>
          <w:sz w:val="18"/>
          <w:szCs w:val="18"/>
        </w:rPr>
        <w:tab/>
        <w:t>…………………………..</w:t>
      </w:r>
    </w:p>
    <w:p w:rsidR="00523307" w:rsidRPr="00BF384C" w:rsidRDefault="00523307">
      <w:pPr>
        <w:pStyle w:val="BodyText"/>
        <w:jc w:val="both"/>
        <w:rPr>
          <w:rFonts w:ascii="Comic Sans MS" w:hAnsi="Comic Sans MS" w:cs="Comic Sans MS"/>
          <w:sz w:val="18"/>
          <w:szCs w:val="18"/>
        </w:rPr>
      </w:pPr>
    </w:p>
    <w:p w:rsidR="00EC5654" w:rsidRPr="00BF384C" w:rsidRDefault="00523307" w:rsidP="00EC5654">
      <w:pPr>
        <w:pStyle w:val="ListParagraph"/>
        <w:spacing w:after="0" w:line="240" w:lineRule="auto"/>
        <w:ind w:left="0"/>
        <w:rPr>
          <w:rFonts w:ascii="Comic Sans MS" w:hAnsi="Comic Sans MS" w:cs="Times New Roman"/>
          <w:b/>
          <w:sz w:val="18"/>
          <w:szCs w:val="18"/>
        </w:rPr>
      </w:pPr>
      <w:r w:rsidRPr="00BF384C">
        <w:rPr>
          <w:rFonts w:ascii="Comic Sans MS" w:hAnsi="Comic Sans MS" w:cs="Comic Sans MS"/>
          <w:b/>
          <w:sz w:val="18"/>
          <w:szCs w:val="18"/>
        </w:rPr>
        <w:t>S.4.</w:t>
      </w:r>
      <w:r w:rsidR="00EC5654" w:rsidRPr="00BF384C">
        <w:rPr>
          <w:rFonts w:ascii="Comic Sans MS" w:hAnsi="Comic Sans MS"/>
          <w:b/>
          <w:sz w:val="18"/>
          <w:szCs w:val="18"/>
        </w:rPr>
        <w:t xml:space="preserve"> Aşağıdaki cümleleri “doğru-yanlış” (D/Y) olarak değerlendiriniz(10p)</w:t>
      </w:r>
    </w:p>
    <w:p w:rsidR="00EC5654" w:rsidRPr="00BF384C" w:rsidRDefault="005B3B5E" w:rsidP="00EC5654">
      <w:pPr>
        <w:rPr>
          <w:rFonts w:ascii="Comic Sans MS" w:hAnsi="Comic Sans MS"/>
          <w:sz w:val="18"/>
          <w:szCs w:val="18"/>
        </w:rPr>
      </w:pPr>
      <w:r w:rsidRPr="00BF384C">
        <w:rPr>
          <w:rFonts w:ascii="Comic Sans MS" w:hAnsi="Comic Sans MS"/>
          <w:sz w:val="18"/>
          <w:szCs w:val="18"/>
        </w:rPr>
        <w:t xml:space="preserve">       </w:t>
      </w:r>
      <w:r w:rsidR="00EC5654" w:rsidRPr="00BF384C">
        <w:rPr>
          <w:rFonts w:ascii="Comic Sans MS" w:hAnsi="Comic Sans MS"/>
          <w:sz w:val="18"/>
          <w:szCs w:val="18"/>
        </w:rPr>
        <w:t xml:space="preserve"> (     )</w:t>
      </w:r>
      <w:r w:rsidR="00BF384C">
        <w:rPr>
          <w:rFonts w:ascii="Comic Sans MS" w:hAnsi="Comic Sans MS"/>
          <w:sz w:val="18"/>
          <w:szCs w:val="18"/>
        </w:rPr>
        <w:t xml:space="preserve"> </w:t>
      </w:r>
      <w:r w:rsidR="00EC5654" w:rsidRPr="00BF384C">
        <w:rPr>
          <w:rFonts w:ascii="Comic Sans MS" w:hAnsi="Comic Sans MS"/>
          <w:sz w:val="18"/>
          <w:szCs w:val="18"/>
        </w:rPr>
        <w:t>Halk hikâyeleri nazım-nesir karışık yazılır.</w:t>
      </w:r>
    </w:p>
    <w:p w:rsidR="00EC5654" w:rsidRPr="00BF384C" w:rsidRDefault="00EC5654" w:rsidP="00EC5654">
      <w:pPr>
        <w:rPr>
          <w:rFonts w:ascii="Comic Sans MS" w:hAnsi="Comic Sans MS"/>
          <w:sz w:val="18"/>
          <w:szCs w:val="18"/>
        </w:rPr>
      </w:pPr>
      <w:r w:rsidRPr="00BF384C">
        <w:rPr>
          <w:rFonts w:ascii="Comic Sans MS" w:hAnsi="Comic Sans MS"/>
          <w:sz w:val="18"/>
          <w:szCs w:val="18"/>
        </w:rPr>
        <w:t xml:space="preserve">        (     )</w:t>
      </w:r>
      <w:r w:rsidR="00BF384C">
        <w:rPr>
          <w:rFonts w:ascii="Comic Sans MS" w:hAnsi="Comic Sans MS"/>
          <w:sz w:val="18"/>
          <w:szCs w:val="18"/>
        </w:rPr>
        <w:t xml:space="preserve"> </w:t>
      </w:r>
      <w:r w:rsidRPr="00BF384C">
        <w:rPr>
          <w:rFonts w:ascii="Comic Sans MS" w:hAnsi="Comic Sans MS"/>
          <w:sz w:val="18"/>
          <w:szCs w:val="18"/>
        </w:rPr>
        <w:t>Letâif-i Rivâyât,Emin Nihat tarafından yazılan ilk öykü denemesidir.</w:t>
      </w:r>
    </w:p>
    <w:p w:rsidR="00EC5654" w:rsidRPr="00BF384C" w:rsidRDefault="00EC5654" w:rsidP="00EC5654">
      <w:pPr>
        <w:rPr>
          <w:rFonts w:ascii="Comic Sans MS" w:hAnsi="Comic Sans MS"/>
          <w:sz w:val="18"/>
          <w:szCs w:val="18"/>
        </w:rPr>
      </w:pPr>
      <w:r w:rsidRPr="00BF384C">
        <w:rPr>
          <w:rFonts w:ascii="Comic Sans MS" w:hAnsi="Comic Sans MS"/>
          <w:sz w:val="18"/>
          <w:szCs w:val="18"/>
        </w:rPr>
        <w:t xml:space="preserve">        (     </w:t>
      </w:r>
      <w:r w:rsidR="00BF384C">
        <w:rPr>
          <w:rFonts w:ascii="Comic Sans MS" w:hAnsi="Comic Sans MS"/>
          <w:sz w:val="18"/>
          <w:szCs w:val="18"/>
        </w:rPr>
        <w:t xml:space="preserve">) </w:t>
      </w:r>
      <w:r w:rsidRPr="00BF384C">
        <w:rPr>
          <w:rFonts w:ascii="Comic Sans MS" w:hAnsi="Comic Sans MS"/>
          <w:sz w:val="18"/>
          <w:szCs w:val="18"/>
        </w:rPr>
        <w:t>Kişilerin ve olayların gülünç</w:t>
      </w:r>
      <w:r w:rsidR="005B3B5E" w:rsidRPr="00BF384C">
        <w:rPr>
          <w:rFonts w:ascii="Comic Sans MS" w:hAnsi="Comic Sans MS"/>
          <w:sz w:val="18"/>
          <w:szCs w:val="18"/>
        </w:rPr>
        <w:t>, aksak</w:t>
      </w:r>
      <w:r w:rsidRPr="00BF384C">
        <w:rPr>
          <w:rFonts w:ascii="Comic Sans MS" w:hAnsi="Comic Sans MS"/>
          <w:sz w:val="18"/>
          <w:szCs w:val="18"/>
        </w:rPr>
        <w:t xml:space="preserve"> taraflarını ele alarak oları yeren, </w:t>
      </w:r>
      <w:r w:rsidR="005B3B5E" w:rsidRPr="00BF384C">
        <w:rPr>
          <w:rFonts w:ascii="Comic Sans MS" w:hAnsi="Comic Sans MS"/>
          <w:sz w:val="18"/>
          <w:szCs w:val="18"/>
        </w:rPr>
        <w:t>eleştiren şiirlere satirik şiir denir.</w:t>
      </w:r>
    </w:p>
    <w:p w:rsidR="00EC5654" w:rsidRPr="00BF384C" w:rsidRDefault="00EC5654" w:rsidP="00EC5654">
      <w:pPr>
        <w:rPr>
          <w:rFonts w:ascii="Comic Sans MS" w:hAnsi="Comic Sans MS"/>
          <w:sz w:val="18"/>
          <w:szCs w:val="18"/>
        </w:rPr>
      </w:pPr>
      <w:r w:rsidRPr="00BF384C">
        <w:rPr>
          <w:rFonts w:ascii="Comic Sans MS" w:hAnsi="Comic Sans MS"/>
          <w:sz w:val="18"/>
          <w:szCs w:val="18"/>
        </w:rPr>
        <w:t xml:space="preserve">        (     )</w:t>
      </w:r>
      <w:r w:rsidR="00BF384C">
        <w:rPr>
          <w:rFonts w:ascii="Comic Sans MS" w:hAnsi="Comic Sans MS"/>
          <w:sz w:val="18"/>
          <w:szCs w:val="18"/>
        </w:rPr>
        <w:t xml:space="preserve"> </w:t>
      </w:r>
      <w:r w:rsidRPr="00BF384C">
        <w:rPr>
          <w:rFonts w:ascii="Comic Sans MS" w:hAnsi="Comic Sans MS"/>
          <w:sz w:val="18"/>
          <w:szCs w:val="18"/>
        </w:rPr>
        <w:t>Guy de Maupassant,durum öyküsünün dünya edebiyatındaki öncüsüdür.</w:t>
      </w:r>
    </w:p>
    <w:p w:rsidR="005B3B5E" w:rsidRPr="00BF384C" w:rsidRDefault="00EC5654" w:rsidP="00EC5654">
      <w:pPr>
        <w:pStyle w:val="BodyText"/>
        <w:tabs>
          <w:tab w:val="left" w:pos="540"/>
        </w:tabs>
        <w:jc w:val="both"/>
        <w:rPr>
          <w:rFonts w:ascii="Comic Sans MS" w:hAnsi="Comic Sans MS"/>
          <w:sz w:val="18"/>
          <w:szCs w:val="18"/>
        </w:rPr>
      </w:pPr>
      <w:r w:rsidRPr="00BF384C">
        <w:rPr>
          <w:rFonts w:ascii="Comic Sans MS" w:hAnsi="Comic Sans MS"/>
          <w:sz w:val="18"/>
          <w:szCs w:val="18"/>
        </w:rPr>
        <w:t xml:space="preserve">        (     )</w:t>
      </w:r>
      <w:r w:rsidR="00BF384C">
        <w:rPr>
          <w:rFonts w:ascii="Comic Sans MS" w:hAnsi="Comic Sans MS"/>
          <w:sz w:val="18"/>
          <w:szCs w:val="18"/>
        </w:rPr>
        <w:t xml:space="preserve"> </w:t>
      </w:r>
      <w:r w:rsidR="005B3B5E" w:rsidRPr="00BF384C">
        <w:rPr>
          <w:rFonts w:ascii="Comic Sans MS" w:hAnsi="Comic Sans MS"/>
          <w:sz w:val="18"/>
          <w:szCs w:val="18"/>
        </w:rPr>
        <w:t>Orta oyununun başlıca kahramanları pişekâr ve kavukludur.</w:t>
      </w:r>
    </w:p>
    <w:p w:rsidR="005B3B5E" w:rsidRPr="00BF384C" w:rsidRDefault="005B3B5E" w:rsidP="005B3B5E">
      <w:pPr>
        <w:rPr>
          <w:rFonts w:ascii="Comic Sans MS" w:hAnsi="Comic Sans MS"/>
          <w:b/>
          <w:sz w:val="18"/>
          <w:szCs w:val="18"/>
        </w:rPr>
      </w:pPr>
      <w:r w:rsidRPr="00BF384C">
        <w:rPr>
          <w:rFonts w:ascii="Comic Sans MS" w:hAnsi="Comic Sans MS" w:cs="Comic Sans MS"/>
          <w:b/>
          <w:position w:val="12"/>
          <w:sz w:val="18"/>
          <w:szCs w:val="18"/>
        </w:rPr>
        <w:t xml:space="preserve">   S.5.  </w:t>
      </w:r>
      <w:r w:rsidRPr="00BF384C">
        <w:rPr>
          <w:rFonts w:ascii="Comic Sans MS" w:hAnsi="Comic Sans MS"/>
          <w:b/>
          <w:sz w:val="18"/>
          <w:szCs w:val="18"/>
        </w:rPr>
        <w:t>Aşağıdaki cümlelerde  altı çizili kelimelerdeki ses olaylarını bulunuz(10p)</w:t>
      </w:r>
    </w:p>
    <w:p w:rsidR="005B3B5E" w:rsidRPr="00BF384C" w:rsidRDefault="005B3B5E" w:rsidP="005B3B5E">
      <w:pPr>
        <w:rPr>
          <w:rFonts w:ascii="Comic Sans MS" w:hAnsi="Comic Sans MS"/>
          <w:sz w:val="18"/>
          <w:szCs w:val="18"/>
        </w:rPr>
      </w:pPr>
    </w:p>
    <w:p w:rsidR="005B3B5E" w:rsidRPr="00BF384C" w:rsidRDefault="005B3B5E" w:rsidP="005B3B5E">
      <w:pPr>
        <w:rPr>
          <w:rFonts w:ascii="Comic Sans MS" w:hAnsi="Comic Sans MS"/>
          <w:sz w:val="18"/>
          <w:szCs w:val="18"/>
        </w:rPr>
      </w:pPr>
      <w:r w:rsidRPr="00BF384C">
        <w:rPr>
          <w:rFonts w:ascii="Comic Sans MS" w:hAnsi="Comic Sans MS"/>
          <w:sz w:val="18"/>
          <w:szCs w:val="18"/>
        </w:rPr>
        <w:t xml:space="preserve">         -</w:t>
      </w:r>
      <w:r w:rsidRPr="00BF384C">
        <w:rPr>
          <w:rFonts w:ascii="Comic Sans MS" w:hAnsi="Comic Sans MS"/>
          <w:sz w:val="18"/>
          <w:szCs w:val="18"/>
          <w:u w:val="single"/>
        </w:rPr>
        <w:t xml:space="preserve">Sapasağlam </w:t>
      </w:r>
      <w:r w:rsidRPr="00BF384C">
        <w:rPr>
          <w:rFonts w:ascii="Comic Sans MS" w:hAnsi="Comic Sans MS"/>
          <w:sz w:val="18"/>
          <w:szCs w:val="18"/>
        </w:rPr>
        <w:t>ayakkabıyı niçin atıyorsun?</w:t>
      </w:r>
    </w:p>
    <w:p w:rsidR="005B3B5E" w:rsidRPr="00BF384C" w:rsidRDefault="005B3B5E" w:rsidP="005B3B5E">
      <w:pPr>
        <w:rPr>
          <w:rFonts w:ascii="Comic Sans MS" w:hAnsi="Comic Sans MS"/>
          <w:sz w:val="18"/>
          <w:szCs w:val="18"/>
          <w:u w:val="single"/>
        </w:rPr>
      </w:pPr>
      <w:r w:rsidRPr="00BF384C">
        <w:rPr>
          <w:rFonts w:ascii="Comic Sans MS" w:hAnsi="Comic Sans MS"/>
          <w:sz w:val="18"/>
          <w:szCs w:val="18"/>
        </w:rPr>
        <w:t xml:space="preserve">         -Merak etme özür dilemekle </w:t>
      </w:r>
      <w:r w:rsidRPr="00BF384C">
        <w:rPr>
          <w:rFonts w:ascii="Comic Sans MS" w:hAnsi="Comic Sans MS"/>
          <w:sz w:val="18"/>
          <w:szCs w:val="18"/>
          <w:u w:val="single"/>
        </w:rPr>
        <w:t>küçülmezsin.</w:t>
      </w:r>
    </w:p>
    <w:p w:rsidR="005B3B5E" w:rsidRPr="00BF384C" w:rsidRDefault="005B3B5E" w:rsidP="005B3B5E">
      <w:pPr>
        <w:rPr>
          <w:rFonts w:ascii="Comic Sans MS" w:hAnsi="Comic Sans MS"/>
          <w:sz w:val="18"/>
          <w:szCs w:val="18"/>
        </w:rPr>
      </w:pPr>
      <w:r w:rsidRPr="00BF384C">
        <w:rPr>
          <w:rFonts w:ascii="Comic Sans MS" w:hAnsi="Comic Sans MS"/>
          <w:sz w:val="18"/>
          <w:szCs w:val="18"/>
        </w:rPr>
        <w:t xml:space="preserve">         -</w:t>
      </w:r>
      <w:r w:rsidRPr="00BF384C">
        <w:rPr>
          <w:rFonts w:ascii="Comic Sans MS" w:hAnsi="Comic Sans MS"/>
          <w:sz w:val="18"/>
          <w:szCs w:val="18"/>
          <w:u w:val="single"/>
        </w:rPr>
        <w:t>Yanlış</w:t>
      </w:r>
      <w:r w:rsidRPr="00BF384C">
        <w:rPr>
          <w:rFonts w:ascii="Comic Sans MS" w:hAnsi="Comic Sans MS"/>
          <w:sz w:val="18"/>
          <w:szCs w:val="18"/>
        </w:rPr>
        <w:t xml:space="preserve"> kişiyle arkadaşlık yapıyorsun.</w:t>
      </w:r>
    </w:p>
    <w:p w:rsidR="005B3B5E" w:rsidRPr="00BF384C" w:rsidRDefault="005B3B5E" w:rsidP="005B3B5E">
      <w:pPr>
        <w:rPr>
          <w:rFonts w:ascii="Comic Sans MS" w:hAnsi="Comic Sans MS"/>
          <w:sz w:val="18"/>
          <w:szCs w:val="18"/>
        </w:rPr>
      </w:pPr>
      <w:r w:rsidRPr="00BF384C">
        <w:rPr>
          <w:rFonts w:ascii="Comic Sans MS" w:hAnsi="Comic Sans MS"/>
          <w:sz w:val="18"/>
          <w:szCs w:val="18"/>
        </w:rPr>
        <w:t xml:space="preserve">         -Artık kimse </w:t>
      </w:r>
      <w:r w:rsidRPr="00BF384C">
        <w:rPr>
          <w:rFonts w:ascii="Comic Sans MS" w:hAnsi="Comic Sans MS"/>
          <w:sz w:val="18"/>
          <w:szCs w:val="18"/>
          <w:u w:val="single"/>
        </w:rPr>
        <w:t>görmüyor</w:t>
      </w:r>
      <w:r w:rsidRPr="00BF384C">
        <w:rPr>
          <w:rFonts w:ascii="Comic Sans MS" w:hAnsi="Comic Sans MS"/>
          <w:sz w:val="18"/>
          <w:szCs w:val="18"/>
        </w:rPr>
        <w:t xml:space="preserve"> bu </w:t>
      </w:r>
      <w:r w:rsidRPr="00BF384C">
        <w:rPr>
          <w:rFonts w:ascii="Comic Sans MS" w:hAnsi="Comic Sans MS"/>
          <w:sz w:val="18"/>
          <w:szCs w:val="18"/>
          <w:u w:val="single"/>
        </w:rPr>
        <w:t>güzelliği.</w:t>
      </w:r>
      <w:r w:rsidRPr="00BF384C">
        <w:rPr>
          <w:rFonts w:ascii="Comic Sans MS" w:hAnsi="Comic Sans MS"/>
          <w:sz w:val="18"/>
          <w:szCs w:val="18"/>
        </w:rPr>
        <w:t xml:space="preserve"> </w:t>
      </w:r>
    </w:p>
    <w:p w:rsidR="00523307" w:rsidRPr="00BF384C" w:rsidRDefault="005B3B5E" w:rsidP="005B3B5E">
      <w:pPr>
        <w:rPr>
          <w:rFonts w:ascii="Comic Sans MS" w:hAnsi="Comic Sans MS"/>
          <w:sz w:val="18"/>
          <w:szCs w:val="18"/>
        </w:rPr>
      </w:pPr>
      <w:r w:rsidRPr="00BF384C">
        <w:rPr>
          <w:rFonts w:ascii="Comic Sans MS" w:hAnsi="Comic Sans MS"/>
          <w:sz w:val="18"/>
          <w:szCs w:val="18"/>
        </w:rPr>
        <w:t xml:space="preserve">         </w:t>
      </w:r>
    </w:p>
    <w:p w:rsidR="000D2A74" w:rsidRPr="00BF384C" w:rsidRDefault="00523307" w:rsidP="000D2A74">
      <w:pPr>
        <w:pStyle w:val="BodyText"/>
        <w:tabs>
          <w:tab w:val="left" w:pos="540"/>
        </w:tabs>
        <w:jc w:val="both"/>
        <w:rPr>
          <w:rFonts w:ascii="Comic Sans MS" w:hAnsi="Comic Sans MS" w:cs="Comic Sans MS"/>
          <w:b/>
          <w:position w:val="12"/>
          <w:sz w:val="18"/>
          <w:szCs w:val="18"/>
        </w:rPr>
      </w:pPr>
      <w:r w:rsidRPr="00BF384C">
        <w:rPr>
          <w:rFonts w:ascii="Comic Sans MS" w:hAnsi="Comic Sans MS" w:cs="Comic Sans MS"/>
          <w:b/>
          <w:position w:val="12"/>
          <w:sz w:val="18"/>
          <w:szCs w:val="18"/>
        </w:rPr>
        <w:t>S.6. Aşağıdaki cümlele</w:t>
      </w:r>
      <w:r w:rsidR="000D2A74" w:rsidRPr="00BF384C">
        <w:rPr>
          <w:rFonts w:ascii="Comic Sans MS" w:hAnsi="Comic Sans MS" w:cs="Comic Sans MS"/>
          <w:b/>
          <w:position w:val="12"/>
          <w:sz w:val="18"/>
          <w:szCs w:val="18"/>
        </w:rPr>
        <w:t xml:space="preserve">rde bulunan anlatım bozukluklarını giderip sebebini belirtiniz </w:t>
      </w:r>
      <w:r w:rsidRPr="00BF384C">
        <w:rPr>
          <w:rFonts w:ascii="Comic Sans MS" w:hAnsi="Comic Sans MS" w:cs="Comic Sans MS"/>
          <w:b/>
          <w:position w:val="12"/>
          <w:sz w:val="18"/>
          <w:szCs w:val="18"/>
        </w:rPr>
        <w:t>?10p</w:t>
      </w:r>
    </w:p>
    <w:p w:rsidR="000D2A74" w:rsidRPr="00BF384C" w:rsidRDefault="000D2A74" w:rsidP="000D2A74">
      <w:pPr>
        <w:pStyle w:val="BodyText"/>
        <w:tabs>
          <w:tab w:val="left" w:pos="540"/>
        </w:tabs>
        <w:jc w:val="both"/>
        <w:rPr>
          <w:rFonts w:ascii="Comic Sans MS" w:hAnsi="Comic Sans MS"/>
          <w:sz w:val="18"/>
          <w:szCs w:val="18"/>
        </w:rPr>
      </w:pPr>
      <w:r w:rsidRPr="00BF384C">
        <w:rPr>
          <w:rFonts w:ascii="Comic Sans MS" w:hAnsi="Comic Sans MS" w:cs="Comic Sans MS"/>
          <w:b/>
          <w:position w:val="12"/>
          <w:sz w:val="18"/>
          <w:szCs w:val="18"/>
        </w:rPr>
        <w:t xml:space="preserve">     </w:t>
      </w:r>
      <w:r w:rsidRPr="00BF384C">
        <w:rPr>
          <w:rFonts w:ascii="Comic Sans MS" w:hAnsi="Comic Sans MS"/>
          <w:sz w:val="18"/>
          <w:szCs w:val="18"/>
        </w:rPr>
        <w:t>Bayan sürücüye yavaş gitmesini söyledi.</w:t>
      </w:r>
    </w:p>
    <w:p w:rsidR="000D2A74" w:rsidRPr="00BF384C" w:rsidRDefault="000D2A74" w:rsidP="000D2A74">
      <w:pPr>
        <w:pStyle w:val="BodyText"/>
        <w:tabs>
          <w:tab w:val="left" w:pos="540"/>
        </w:tabs>
        <w:jc w:val="both"/>
        <w:rPr>
          <w:rFonts w:ascii="Comic Sans MS" w:hAnsi="Comic Sans MS"/>
          <w:sz w:val="18"/>
          <w:szCs w:val="18"/>
        </w:rPr>
      </w:pPr>
    </w:p>
    <w:p w:rsidR="00523307" w:rsidRPr="00BF384C" w:rsidRDefault="000D2A74" w:rsidP="003225F9">
      <w:pPr>
        <w:pStyle w:val="BodyText"/>
        <w:tabs>
          <w:tab w:val="left" w:pos="540"/>
        </w:tabs>
        <w:jc w:val="both"/>
        <w:rPr>
          <w:rFonts w:ascii="Comic Sans MS" w:hAnsi="Comic Sans MS" w:cs="Comic Sans MS"/>
          <w:b/>
          <w:position w:val="12"/>
          <w:sz w:val="18"/>
          <w:szCs w:val="18"/>
        </w:rPr>
      </w:pPr>
      <w:r w:rsidRPr="00BF384C">
        <w:rPr>
          <w:rFonts w:ascii="Comic Sans MS" w:hAnsi="Comic Sans MS"/>
          <w:sz w:val="18"/>
          <w:szCs w:val="18"/>
        </w:rPr>
        <w:t xml:space="preserve">      Herkes soruyu okuyor fakat doğru cevabı yapamıyordu.</w:t>
      </w:r>
    </w:p>
    <w:p w:rsidR="003225F9" w:rsidRPr="00BF384C" w:rsidRDefault="003225F9" w:rsidP="003225F9">
      <w:pPr>
        <w:pStyle w:val="BodyText"/>
        <w:tabs>
          <w:tab w:val="left" w:pos="540"/>
        </w:tabs>
        <w:jc w:val="both"/>
        <w:rPr>
          <w:rFonts w:ascii="Comic Sans MS" w:eastAsia="Calibri" w:hAnsi="Comic Sans MS"/>
          <w:sz w:val="18"/>
          <w:szCs w:val="18"/>
          <w:lang w:eastAsia="en-US"/>
        </w:rPr>
      </w:pPr>
    </w:p>
    <w:p w:rsidR="003225F9" w:rsidRPr="00BF384C" w:rsidRDefault="003225F9" w:rsidP="003225F9">
      <w:pPr>
        <w:rPr>
          <w:rFonts w:ascii="Comic Sans MS" w:hAnsi="Comic Sans MS"/>
          <w:b/>
          <w:sz w:val="18"/>
          <w:szCs w:val="18"/>
        </w:rPr>
      </w:pPr>
      <w:r w:rsidRPr="00BF384C">
        <w:rPr>
          <w:rFonts w:ascii="Comic Sans MS" w:hAnsi="Comic Sans MS"/>
          <w:b/>
          <w:sz w:val="18"/>
          <w:szCs w:val="18"/>
        </w:rPr>
        <w:t>S.7. Aşağıdaki sözcükleri yapılarını (basit ,türemiş, bileşik) karşılarına yazınız.(10p)</w:t>
      </w:r>
    </w:p>
    <w:p w:rsidR="003225F9" w:rsidRPr="00BF384C" w:rsidRDefault="00BF384C" w:rsidP="003225F9">
      <w:pPr>
        <w:rPr>
          <w:rFonts w:ascii="Comic Sans MS" w:hAnsi="Comic Sans MS"/>
          <w:sz w:val="18"/>
          <w:szCs w:val="18"/>
        </w:rPr>
      </w:pPr>
      <w:r>
        <w:rPr>
          <w:rFonts w:ascii="Comic Sans MS" w:hAnsi="Comic Sans MS"/>
          <w:noProof/>
          <w:sz w:val="18"/>
          <w:szCs w:val="18"/>
          <w:lang w:eastAsia="tr-TR"/>
        </w:rPr>
        <w:pict>
          <v:shapetype id="_x0000_t32" coordsize="21600,21600" o:spt="32" o:oned="t" path="m,l21600,21600e" filled="f">
            <v:path arrowok="t" fillok="f" o:connecttype="none"/>
            <o:lock v:ext="edit" shapetype="t"/>
          </v:shapetype>
          <v:shape id="_x0000_s1027" type="#_x0000_t32" style="position:absolute;margin-left:60.15pt;margin-top:7.4pt;width:32.25pt;height:0;z-index:251652096" o:connectortype="straight">
            <v:stroke endarrow="block"/>
          </v:shape>
        </w:pict>
      </w:r>
      <w:r w:rsidR="003225F9" w:rsidRPr="00BF384C">
        <w:rPr>
          <w:rFonts w:ascii="Comic Sans MS" w:hAnsi="Comic Sans MS"/>
          <w:sz w:val="18"/>
          <w:szCs w:val="18"/>
        </w:rPr>
        <w:t xml:space="preserve">    *indirim</w:t>
      </w:r>
    </w:p>
    <w:p w:rsidR="003225F9" w:rsidRPr="00BF384C" w:rsidRDefault="00BF384C" w:rsidP="003225F9">
      <w:pPr>
        <w:rPr>
          <w:rFonts w:ascii="Comic Sans MS" w:hAnsi="Comic Sans MS"/>
          <w:color w:val="FF0000"/>
          <w:sz w:val="18"/>
          <w:szCs w:val="18"/>
        </w:rPr>
      </w:pPr>
      <w:r>
        <w:rPr>
          <w:rFonts w:ascii="Comic Sans MS" w:hAnsi="Comic Sans MS"/>
          <w:noProof/>
          <w:sz w:val="18"/>
          <w:szCs w:val="18"/>
          <w:lang w:eastAsia="tr-TR"/>
        </w:rPr>
        <w:pict>
          <v:shape id="_x0000_s1028" type="#_x0000_t32" style="position:absolute;margin-left:60.15pt;margin-top:6.85pt;width:32.25pt;height:0;z-index:251653120" o:connectortype="straight">
            <v:stroke endarrow="block"/>
          </v:shape>
        </w:pict>
      </w:r>
      <w:r w:rsidR="003225F9" w:rsidRPr="00BF384C">
        <w:rPr>
          <w:rFonts w:ascii="Comic Sans MS" w:hAnsi="Comic Sans MS"/>
          <w:sz w:val="18"/>
          <w:szCs w:val="18"/>
        </w:rPr>
        <w:t xml:space="preserve">    *yağışlı</w:t>
      </w:r>
    </w:p>
    <w:p w:rsidR="003225F9" w:rsidRPr="00BF384C" w:rsidRDefault="00BF384C" w:rsidP="003225F9">
      <w:pPr>
        <w:rPr>
          <w:rFonts w:ascii="Comic Sans MS" w:hAnsi="Comic Sans MS"/>
          <w:color w:val="FF0000"/>
          <w:sz w:val="18"/>
          <w:szCs w:val="18"/>
        </w:rPr>
      </w:pPr>
      <w:r>
        <w:rPr>
          <w:rFonts w:ascii="Comic Sans MS" w:hAnsi="Comic Sans MS"/>
          <w:noProof/>
          <w:sz w:val="18"/>
          <w:szCs w:val="18"/>
          <w:lang w:eastAsia="tr-TR"/>
        </w:rPr>
        <w:pict>
          <v:shape id="_x0000_s1029" type="#_x0000_t32" style="position:absolute;margin-left:60.15pt;margin-top:6.35pt;width:32.25pt;height:0;z-index:251654144" o:connectortype="straight">
            <v:stroke endarrow="block"/>
          </v:shape>
        </w:pict>
      </w:r>
      <w:r w:rsidR="003225F9" w:rsidRPr="00BF384C">
        <w:rPr>
          <w:rFonts w:ascii="Comic Sans MS" w:hAnsi="Comic Sans MS"/>
          <w:sz w:val="18"/>
          <w:szCs w:val="18"/>
        </w:rPr>
        <w:t xml:space="preserve">    * tanıtıldı</w:t>
      </w:r>
    </w:p>
    <w:p w:rsidR="003225F9" w:rsidRPr="00BF384C" w:rsidRDefault="00BF384C" w:rsidP="003225F9">
      <w:pPr>
        <w:rPr>
          <w:rFonts w:ascii="Comic Sans MS" w:hAnsi="Comic Sans MS"/>
          <w:color w:val="FF0000"/>
          <w:sz w:val="18"/>
          <w:szCs w:val="18"/>
        </w:rPr>
      </w:pPr>
      <w:r>
        <w:rPr>
          <w:rFonts w:ascii="Comic Sans MS" w:hAnsi="Comic Sans MS"/>
          <w:noProof/>
          <w:sz w:val="18"/>
          <w:szCs w:val="18"/>
          <w:lang w:eastAsia="tr-TR"/>
        </w:rPr>
        <w:pict>
          <v:shape id="_x0000_s1030" type="#_x0000_t32" style="position:absolute;margin-left:63.9pt;margin-top:5.8pt;width:32.25pt;height:0;z-index:251655168" o:connectortype="straight">
            <v:stroke endarrow="block"/>
          </v:shape>
        </w:pict>
      </w:r>
      <w:r w:rsidR="003225F9" w:rsidRPr="00BF384C">
        <w:rPr>
          <w:rFonts w:ascii="Comic Sans MS" w:hAnsi="Comic Sans MS"/>
          <w:sz w:val="18"/>
          <w:szCs w:val="18"/>
        </w:rPr>
        <w:t xml:space="preserve">    *geliyorum</w:t>
      </w:r>
    </w:p>
    <w:p w:rsidR="003225F9" w:rsidRPr="00BF384C" w:rsidRDefault="00BF384C" w:rsidP="003225F9">
      <w:pPr>
        <w:rPr>
          <w:rFonts w:ascii="Comic Sans MS" w:hAnsi="Comic Sans MS"/>
          <w:color w:val="FF0000"/>
          <w:sz w:val="18"/>
          <w:szCs w:val="18"/>
        </w:rPr>
      </w:pPr>
      <w:r>
        <w:rPr>
          <w:rFonts w:ascii="Comic Sans MS" w:hAnsi="Comic Sans MS"/>
          <w:noProof/>
          <w:sz w:val="18"/>
          <w:szCs w:val="18"/>
          <w:lang w:eastAsia="tr-TR"/>
        </w:rPr>
        <w:pict>
          <v:shape id="_x0000_s1031" type="#_x0000_t32" style="position:absolute;margin-left:68.4pt;margin-top:5.25pt;width:32.25pt;height:0;z-index:251656192" o:connectortype="straight">
            <v:stroke endarrow="block"/>
          </v:shape>
        </w:pict>
      </w:r>
      <w:r w:rsidR="003225F9" w:rsidRPr="00BF384C">
        <w:rPr>
          <w:rFonts w:ascii="Comic Sans MS" w:hAnsi="Comic Sans MS"/>
          <w:sz w:val="18"/>
          <w:szCs w:val="18"/>
        </w:rPr>
        <w:t xml:space="preserve">    *gidebilirsin</w:t>
      </w:r>
    </w:p>
    <w:p w:rsidR="003225F9" w:rsidRPr="00BF384C" w:rsidRDefault="003225F9" w:rsidP="003225F9">
      <w:pPr>
        <w:pStyle w:val="BodyText"/>
        <w:tabs>
          <w:tab w:val="left" w:pos="540"/>
        </w:tabs>
        <w:jc w:val="both"/>
        <w:rPr>
          <w:rFonts w:ascii="Comic Sans MS" w:eastAsia="Calibri" w:hAnsi="Comic Sans MS"/>
          <w:sz w:val="18"/>
          <w:szCs w:val="18"/>
          <w:lang w:eastAsia="en-US"/>
        </w:rPr>
      </w:pPr>
    </w:p>
    <w:p w:rsidR="003225F9" w:rsidRPr="00BF384C" w:rsidRDefault="003225F9" w:rsidP="003225F9">
      <w:pPr>
        <w:pStyle w:val="BodyText"/>
        <w:tabs>
          <w:tab w:val="left" w:pos="540"/>
        </w:tabs>
        <w:jc w:val="both"/>
        <w:rPr>
          <w:rFonts w:ascii="Comic Sans MS" w:eastAsia="Calibri" w:hAnsi="Comic Sans MS"/>
          <w:sz w:val="18"/>
          <w:szCs w:val="18"/>
          <w:lang w:eastAsia="en-US"/>
        </w:rPr>
      </w:pPr>
    </w:p>
    <w:p w:rsidR="003225F9" w:rsidRPr="00BF384C" w:rsidRDefault="003225F9" w:rsidP="003225F9">
      <w:pPr>
        <w:pStyle w:val="BodyText"/>
        <w:tabs>
          <w:tab w:val="left" w:pos="540"/>
        </w:tabs>
        <w:jc w:val="both"/>
        <w:rPr>
          <w:rFonts w:ascii="Comic Sans MS" w:hAnsi="Comic Sans MS" w:cs="Comic Sans MS"/>
          <w:position w:val="12"/>
          <w:sz w:val="18"/>
          <w:szCs w:val="18"/>
        </w:rPr>
      </w:pPr>
    </w:p>
    <w:p w:rsidR="00523307" w:rsidRPr="00BF384C" w:rsidRDefault="003225F9">
      <w:pPr>
        <w:pStyle w:val="BodyText"/>
        <w:tabs>
          <w:tab w:val="left" w:pos="540"/>
        </w:tabs>
        <w:jc w:val="both"/>
        <w:rPr>
          <w:rFonts w:ascii="Comic Sans MS" w:eastAsia="Comic Sans MS" w:hAnsi="Comic Sans MS" w:cs="Comic Sans MS"/>
          <w:position w:val="12"/>
          <w:sz w:val="18"/>
          <w:szCs w:val="18"/>
        </w:rPr>
      </w:pPr>
      <w:r w:rsidRPr="00BF384C">
        <w:rPr>
          <w:rFonts w:ascii="Comic Sans MS" w:hAnsi="Comic Sans MS" w:cs="Comic Sans MS"/>
          <w:b/>
          <w:position w:val="12"/>
          <w:sz w:val="18"/>
          <w:szCs w:val="18"/>
        </w:rPr>
        <w:t>S.8</w:t>
      </w:r>
      <w:r w:rsidR="00523307" w:rsidRPr="00BF384C">
        <w:rPr>
          <w:rFonts w:ascii="Comic Sans MS" w:hAnsi="Comic Sans MS" w:cs="Comic Sans MS"/>
          <w:b/>
          <w:position w:val="12"/>
          <w:sz w:val="18"/>
          <w:szCs w:val="18"/>
        </w:rPr>
        <w:t>.Aşağıdaki paragraflarda hangi anlatım tekniği veya düşünceyi geliştirme yolu kullanılmıştır?10p</w:t>
      </w:r>
    </w:p>
    <w:p w:rsidR="00523307" w:rsidRPr="00BF384C" w:rsidRDefault="00523307">
      <w:pPr>
        <w:pStyle w:val="BodyText"/>
        <w:tabs>
          <w:tab w:val="left" w:pos="540"/>
        </w:tabs>
        <w:jc w:val="both"/>
        <w:rPr>
          <w:rFonts w:ascii="Comic Sans MS" w:eastAsia="Comic Sans MS" w:hAnsi="Comic Sans MS" w:cs="Comic Sans MS"/>
          <w:position w:val="12"/>
          <w:sz w:val="18"/>
          <w:szCs w:val="18"/>
        </w:rPr>
      </w:pPr>
      <w:r w:rsidRPr="00BF384C">
        <w:rPr>
          <w:rFonts w:ascii="Comic Sans MS" w:eastAsia="Comic Sans MS" w:hAnsi="Comic Sans MS" w:cs="Comic Sans MS"/>
          <w:position w:val="12"/>
          <w:sz w:val="18"/>
          <w:szCs w:val="18"/>
        </w:rPr>
        <w:t xml:space="preserve">   </w:t>
      </w:r>
      <w:r w:rsidRPr="00BF384C">
        <w:rPr>
          <w:rFonts w:ascii="Comic Sans MS" w:hAnsi="Comic Sans MS" w:cs="Comic Sans MS"/>
          <w:position w:val="12"/>
          <w:sz w:val="18"/>
          <w:szCs w:val="18"/>
        </w:rPr>
        <w:t xml:space="preserve">Yazılan; yaşanmışsa kalıcı oluyor. Büyük sanatçıların hayat hikayelerinde bu gerçek açıkça görülür.Balzac, bir dostuna yazdığı mektubunda ,               “ Vadideki Zambak” için:” Onu yazarken ağlamaktan kendimi alamadım .” der. Flaubert’in de “Madame Bovary benim.” Demesi başka bir anlam taşımaz. Öyle ki Madame Bovary hayatına son vermek için arsenik içtiği zaman Flaubert, o zehrin acısını bütün burukluğu ile ağzında duymuştur..                                                                                                                  </w:t>
      </w:r>
    </w:p>
    <w:p w:rsidR="00523307" w:rsidRPr="00BF384C" w:rsidRDefault="00523307">
      <w:pPr>
        <w:pStyle w:val="BodyText"/>
        <w:tabs>
          <w:tab w:val="left" w:pos="540"/>
        </w:tabs>
        <w:jc w:val="both"/>
        <w:rPr>
          <w:rFonts w:ascii="Comic Sans MS" w:hAnsi="Comic Sans MS" w:cs="Comic Sans MS"/>
          <w:position w:val="12"/>
          <w:sz w:val="18"/>
          <w:szCs w:val="18"/>
        </w:rPr>
      </w:pPr>
      <w:r w:rsidRPr="00BF384C">
        <w:rPr>
          <w:rFonts w:ascii="Comic Sans MS" w:eastAsia="Comic Sans MS" w:hAnsi="Comic Sans MS" w:cs="Comic Sans MS"/>
          <w:position w:val="12"/>
          <w:sz w:val="18"/>
          <w:szCs w:val="18"/>
        </w:rPr>
        <w:t xml:space="preserve">                                ………………………………………………………</w:t>
      </w:r>
      <w:r w:rsidRPr="00BF384C">
        <w:rPr>
          <w:rFonts w:ascii="Comic Sans MS" w:hAnsi="Comic Sans MS" w:cs="Comic Sans MS"/>
          <w:position w:val="12"/>
          <w:sz w:val="18"/>
          <w:szCs w:val="18"/>
        </w:rPr>
        <w:t>.</w:t>
      </w:r>
    </w:p>
    <w:p w:rsidR="00523307" w:rsidRPr="00BF384C" w:rsidRDefault="00523307">
      <w:pPr>
        <w:pStyle w:val="BodyText"/>
        <w:tabs>
          <w:tab w:val="left" w:pos="540"/>
        </w:tabs>
        <w:jc w:val="both"/>
        <w:rPr>
          <w:rFonts w:ascii="Comic Sans MS" w:hAnsi="Comic Sans MS" w:cs="Comic Sans MS"/>
          <w:position w:val="12"/>
          <w:sz w:val="18"/>
          <w:szCs w:val="18"/>
        </w:rPr>
      </w:pPr>
      <w:r w:rsidRPr="00BF384C">
        <w:rPr>
          <w:rFonts w:ascii="Comic Sans MS" w:hAnsi="Comic Sans MS" w:cs="Comic Sans MS"/>
          <w:position w:val="12"/>
          <w:sz w:val="18"/>
          <w:szCs w:val="18"/>
        </w:rPr>
        <w:t xml:space="preserve">İstanbul’un doğal bir dokuyla tam bir uyum içinde olduğu söylenebilir.mahallelerin,genellikle eğimli arazilerin üzerine kurulu olması, bu şehrin en önemli özelliklerinden biridir.Bu suya doğal bir akıntı verdiği gibi, her evin güneşi görmesi sağlanmıştır.Bu İtalyan yazarı Edmando Amicis’in de gözünden kaçmamıştır.Avrupa şehirlerinde gözün dar bir çerçeveye hapsedildiğini söyleyen yazar,İstanbul’da ise göz her zaman sınırsız bir yol  bulur.                     …………………………………………………………………. </w:t>
      </w:r>
    </w:p>
    <w:p w:rsidR="00523307" w:rsidRPr="00BF384C" w:rsidRDefault="00523307">
      <w:pPr>
        <w:pStyle w:val="BodyText"/>
        <w:jc w:val="both"/>
        <w:rPr>
          <w:rFonts w:ascii="Comic Sans MS" w:hAnsi="Comic Sans MS" w:cs="Comic Sans MS"/>
          <w:b/>
          <w:sz w:val="18"/>
          <w:szCs w:val="18"/>
        </w:rPr>
      </w:pPr>
    </w:p>
    <w:p w:rsidR="00523307" w:rsidRPr="00BF384C" w:rsidRDefault="003225F9">
      <w:pPr>
        <w:pStyle w:val="BodyText"/>
        <w:jc w:val="both"/>
        <w:rPr>
          <w:rFonts w:ascii="Comic Sans MS" w:hAnsi="Comic Sans MS" w:cs="Comic Sans MS"/>
          <w:sz w:val="18"/>
          <w:szCs w:val="18"/>
        </w:rPr>
      </w:pPr>
      <w:r w:rsidRPr="00BF384C">
        <w:rPr>
          <w:rFonts w:ascii="Comic Sans MS" w:hAnsi="Comic Sans MS" w:cs="Comic Sans MS"/>
          <w:b/>
          <w:sz w:val="18"/>
          <w:szCs w:val="18"/>
        </w:rPr>
        <w:t>S.9</w:t>
      </w:r>
      <w:r w:rsidR="000D2A74" w:rsidRPr="00BF384C">
        <w:rPr>
          <w:rFonts w:ascii="Comic Sans MS" w:hAnsi="Comic Sans MS" w:cs="Comic Sans MS"/>
          <w:b/>
          <w:sz w:val="18"/>
          <w:szCs w:val="18"/>
        </w:rPr>
        <w:t xml:space="preserve">. Aşağıdaki </w:t>
      </w:r>
      <w:r w:rsidR="00523307" w:rsidRPr="00BF384C">
        <w:rPr>
          <w:rFonts w:ascii="Comic Sans MS" w:hAnsi="Comic Sans MS" w:cs="Comic Sans MS"/>
          <w:b/>
          <w:sz w:val="18"/>
          <w:szCs w:val="18"/>
        </w:rPr>
        <w:t xml:space="preserve">çoktan seçmeli soruları cevaplayınız. </w:t>
      </w:r>
      <w:r w:rsidR="00523307" w:rsidRPr="00BF384C">
        <w:rPr>
          <w:rFonts w:ascii="Comic Sans MS" w:hAnsi="Comic Sans MS" w:cs="Comic Sans MS"/>
          <w:sz w:val="18"/>
          <w:szCs w:val="18"/>
        </w:rPr>
        <w:t>(Her biri 2’şer puandır</w:t>
      </w:r>
      <w:r w:rsidRPr="00BF384C">
        <w:rPr>
          <w:rFonts w:ascii="Comic Sans MS" w:hAnsi="Comic Sans MS" w:cs="Comic Sans MS"/>
          <w:sz w:val="18"/>
          <w:szCs w:val="18"/>
        </w:rPr>
        <w:t xml:space="preserve"> 10p</w:t>
      </w:r>
      <w:r w:rsidR="00523307" w:rsidRPr="00BF384C">
        <w:rPr>
          <w:rFonts w:ascii="Comic Sans MS" w:hAnsi="Comic Sans MS" w:cs="Comic Sans MS"/>
          <w:sz w:val="18"/>
          <w:szCs w:val="18"/>
        </w:rPr>
        <w:t>)</w:t>
      </w:r>
    </w:p>
    <w:p w:rsidR="000D2A74" w:rsidRPr="00BF384C" w:rsidRDefault="000D2A74">
      <w:pPr>
        <w:pStyle w:val="BodyText"/>
        <w:jc w:val="both"/>
        <w:rPr>
          <w:rFonts w:ascii="Comic Sans MS" w:hAnsi="Comic Sans MS" w:cs="Tahoma"/>
          <w:color w:val="000000"/>
          <w:sz w:val="18"/>
          <w:szCs w:val="18"/>
        </w:rPr>
        <w:sectPr w:rsidR="000D2A74" w:rsidRPr="00BF384C">
          <w:pgSz w:w="11906" w:h="16838"/>
          <w:pgMar w:top="567" w:right="567" w:bottom="567" w:left="567" w:header="708" w:footer="708" w:gutter="0"/>
          <w:cols w:space="708"/>
          <w:docGrid w:linePitch="360"/>
        </w:sectPr>
      </w:pPr>
    </w:p>
    <w:p w:rsidR="00523307" w:rsidRPr="00BF384C" w:rsidRDefault="00523307">
      <w:pPr>
        <w:pStyle w:val="soru"/>
        <w:spacing w:before="4" w:after="10" w:line="220" w:lineRule="atLeast"/>
        <w:ind w:left="0" w:firstLine="0"/>
        <w:rPr>
          <w:rFonts w:ascii="Comic Sans MS" w:hAnsi="Comic Sans MS" w:cs="Tahoma"/>
          <w:color w:val="000000"/>
        </w:rPr>
      </w:pPr>
    </w:p>
    <w:p w:rsidR="00523307" w:rsidRPr="00BF384C" w:rsidRDefault="00523307">
      <w:pPr>
        <w:tabs>
          <w:tab w:val="left" w:pos="360"/>
        </w:tabs>
        <w:autoSpaceDE w:val="0"/>
        <w:rPr>
          <w:rFonts w:ascii="Comic Sans MS" w:hAnsi="Comic Sans MS" w:cs="Tahoma"/>
          <w:color w:val="000000"/>
          <w:sz w:val="18"/>
          <w:szCs w:val="18"/>
        </w:rPr>
      </w:pPr>
      <w:r w:rsidRPr="00BF384C">
        <w:rPr>
          <w:rFonts w:ascii="Comic Sans MS" w:hAnsi="Comic Sans MS" w:cs="Tahoma"/>
          <w:b/>
          <w:color w:val="000000"/>
          <w:sz w:val="18"/>
          <w:szCs w:val="18"/>
        </w:rPr>
        <w:t>a.Aşağıdaki cümlelerden hangisi,dolaylı anlatıma örnek olabilir?</w:t>
      </w:r>
    </w:p>
    <w:p w:rsidR="00523307" w:rsidRPr="00BF384C" w:rsidRDefault="00523307">
      <w:pPr>
        <w:tabs>
          <w:tab w:val="left" w:pos="360"/>
        </w:tabs>
        <w:autoSpaceDE w:val="0"/>
        <w:rPr>
          <w:rFonts w:ascii="Comic Sans MS" w:hAnsi="Comic Sans MS" w:cs="Tahoma"/>
          <w:color w:val="000000"/>
          <w:sz w:val="18"/>
          <w:szCs w:val="18"/>
        </w:rPr>
      </w:pPr>
      <w:r w:rsidRPr="00BF384C">
        <w:rPr>
          <w:rFonts w:ascii="Comic Sans MS" w:hAnsi="Comic Sans MS" w:cs="Tahoma"/>
          <w:color w:val="000000"/>
          <w:sz w:val="18"/>
          <w:szCs w:val="18"/>
        </w:rPr>
        <w:t>A) Şöyle bir olayları anımsar, üzülürüz ve”İşte bu dünya böyledir.” diye düşünürüz.</w:t>
      </w:r>
    </w:p>
    <w:p w:rsidR="00523307" w:rsidRPr="00BF384C" w:rsidRDefault="00523307">
      <w:pPr>
        <w:tabs>
          <w:tab w:val="left" w:pos="360"/>
        </w:tabs>
        <w:autoSpaceDE w:val="0"/>
        <w:rPr>
          <w:rFonts w:ascii="Comic Sans MS" w:hAnsi="Comic Sans MS" w:cs="Tahoma"/>
          <w:color w:val="000000"/>
          <w:sz w:val="18"/>
          <w:szCs w:val="18"/>
        </w:rPr>
      </w:pPr>
      <w:r w:rsidRPr="00BF384C">
        <w:rPr>
          <w:rFonts w:ascii="Comic Sans MS" w:hAnsi="Comic Sans MS" w:cs="Tahoma"/>
          <w:color w:val="000000"/>
          <w:sz w:val="18"/>
          <w:szCs w:val="18"/>
        </w:rPr>
        <w:t>B) Öğretmen, Ali’ye: “Arkadaşına söyle, yarın ödevini mutlaka getirsin!” dedi.</w:t>
      </w:r>
    </w:p>
    <w:p w:rsidR="00523307" w:rsidRPr="00BF384C" w:rsidRDefault="00523307">
      <w:pPr>
        <w:tabs>
          <w:tab w:val="left" w:pos="360"/>
        </w:tabs>
        <w:autoSpaceDE w:val="0"/>
        <w:rPr>
          <w:rFonts w:ascii="Comic Sans MS" w:hAnsi="Comic Sans MS" w:cs="Tahoma"/>
          <w:color w:val="000000"/>
          <w:sz w:val="18"/>
          <w:szCs w:val="18"/>
        </w:rPr>
      </w:pPr>
      <w:r w:rsidRPr="00BF384C">
        <w:rPr>
          <w:rFonts w:ascii="Comic Sans MS" w:hAnsi="Comic Sans MS" w:cs="Tahoma"/>
          <w:color w:val="000000"/>
          <w:sz w:val="18"/>
          <w:szCs w:val="18"/>
        </w:rPr>
        <w:t>C) Paul Valery, şiir yazma yönteminden söz ederken “İlk dize tanrı sevgisidir, ondan sonrada çaba…” demiş.</w:t>
      </w:r>
    </w:p>
    <w:p w:rsidR="00523307" w:rsidRPr="00BF384C" w:rsidRDefault="00523307">
      <w:pPr>
        <w:tabs>
          <w:tab w:val="left" w:pos="360"/>
        </w:tabs>
        <w:autoSpaceDE w:val="0"/>
        <w:rPr>
          <w:rFonts w:ascii="Comic Sans MS" w:hAnsi="Comic Sans MS" w:cs="Tahoma"/>
          <w:color w:val="000000"/>
          <w:sz w:val="18"/>
          <w:szCs w:val="18"/>
        </w:rPr>
      </w:pPr>
      <w:r w:rsidRPr="00BF384C">
        <w:rPr>
          <w:rFonts w:ascii="Comic Sans MS" w:hAnsi="Comic Sans MS" w:cs="Tahoma"/>
          <w:color w:val="000000"/>
          <w:sz w:val="18"/>
          <w:szCs w:val="18"/>
        </w:rPr>
        <w:t>D)Tiyatrodan çıktığımızda arkadaşım, Hazım’ın sahnede canlandırdığı prensin gerçek hayatta da yaşamış olduğunu söyledi.</w:t>
      </w:r>
    </w:p>
    <w:p w:rsidR="00523307" w:rsidRPr="00BF384C" w:rsidRDefault="00523307">
      <w:pPr>
        <w:tabs>
          <w:tab w:val="left" w:pos="360"/>
        </w:tabs>
        <w:autoSpaceDE w:val="0"/>
        <w:rPr>
          <w:rFonts w:ascii="Comic Sans MS" w:hAnsi="Comic Sans MS" w:cs="Tahoma"/>
          <w:iCs/>
          <w:color w:val="000000"/>
          <w:sz w:val="18"/>
          <w:szCs w:val="18"/>
        </w:rPr>
      </w:pPr>
      <w:r w:rsidRPr="00BF384C">
        <w:rPr>
          <w:rFonts w:ascii="Comic Sans MS" w:hAnsi="Comic Sans MS" w:cs="Tahoma"/>
          <w:color w:val="000000"/>
          <w:sz w:val="18"/>
          <w:szCs w:val="18"/>
        </w:rPr>
        <w:t>E)Önce, tiyatronun ögelerini, hangi sanatların bir araya gelerek tiyatro gerçeğini ortaya koyduğunu düşünelim.</w:t>
      </w:r>
    </w:p>
    <w:p w:rsidR="00523307" w:rsidRPr="00BF384C" w:rsidRDefault="00523307">
      <w:pPr>
        <w:pStyle w:val="tab2"/>
        <w:tabs>
          <w:tab w:val="left" w:pos="1260"/>
          <w:tab w:val="left" w:pos="3240"/>
        </w:tabs>
        <w:spacing w:before="0" w:after="0"/>
        <w:ind w:left="0"/>
        <w:rPr>
          <w:rFonts w:ascii="Comic Sans MS" w:hAnsi="Comic Sans MS" w:cs="Tahoma"/>
          <w:iCs/>
          <w:color w:val="000000"/>
        </w:rPr>
      </w:pPr>
    </w:p>
    <w:p w:rsidR="00523307" w:rsidRPr="00BF384C" w:rsidRDefault="00523307">
      <w:pPr>
        <w:spacing w:line="240" w:lineRule="atLeast"/>
        <w:jc w:val="both"/>
        <w:rPr>
          <w:rFonts w:ascii="Comic Sans MS" w:eastAsia="Comic Sans MS" w:hAnsi="Comic Sans MS" w:cs="Comic Sans MS"/>
          <w:iCs/>
          <w:color w:val="000000"/>
          <w:sz w:val="18"/>
          <w:szCs w:val="18"/>
        </w:rPr>
      </w:pPr>
      <w:r w:rsidRPr="00BF384C">
        <w:rPr>
          <w:rFonts w:ascii="Comic Sans MS" w:hAnsi="Comic Sans MS" w:cs="Arial"/>
          <w:b/>
          <w:sz w:val="18"/>
          <w:szCs w:val="18"/>
        </w:rPr>
        <w:t>b</w:t>
      </w:r>
      <w:r w:rsidRPr="00BF384C">
        <w:rPr>
          <w:rFonts w:ascii="Comic Sans MS" w:hAnsi="Comic Sans MS" w:cs="Tahoma"/>
          <w:iCs/>
          <w:color w:val="000000"/>
          <w:sz w:val="18"/>
          <w:szCs w:val="18"/>
        </w:rPr>
        <w:t>.(ı) “Karacaoğlan ile Karakız” hikayesinde evrensel bir konu işlenmektedir.(II) İki insanın birbirine aşık olması ve kavuşamaması , sonunda ikisinin de ölmesi anlatılır.(III)Bu durum farklı ulusların edebiyatlarında da söz konusudur.(IV) Bir çok sözlü ve yazılı kültürde de benzer hikayelere rastlanır.(V) Bu hikayeyi diğerlerinden ayıran tek şey, yazarın olayı içten bir duyuşla</w:t>
      </w:r>
      <w:r w:rsidR="00477C0A">
        <w:rPr>
          <w:rFonts w:ascii="Comic Sans MS" w:hAnsi="Comic Sans MS" w:cs="Tahoma"/>
          <w:iCs/>
          <w:color w:val="000000"/>
          <w:sz w:val="18"/>
          <w:szCs w:val="18"/>
        </w:rPr>
        <w:t xml:space="preserve"> </w:t>
      </w:r>
      <w:r w:rsidRPr="00BF384C">
        <w:rPr>
          <w:rFonts w:ascii="Comic Sans MS" w:hAnsi="Comic Sans MS" w:cs="Tahoma"/>
          <w:iCs/>
          <w:color w:val="000000"/>
          <w:sz w:val="18"/>
          <w:szCs w:val="18"/>
        </w:rPr>
        <w:t>ele almasıdır.</w:t>
      </w:r>
    </w:p>
    <w:p w:rsidR="00523307" w:rsidRPr="00BF384C" w:rsidRDefault="00523307">
      <w:pPr>
        <w:spacing w:line="240" w:lineRule="atLeast"/>
        <w:jc w:val="both"/>
        <w:rPr>
          <w:rFonts w:ascii="Comic Sans MS" w:hAnsi="Comic Sans MS" w:cs="Tahoma"/>
          <w:iCs/>
          <w:color w:val="000000"/>
          <w:sz w:val="18"/>
          <w:szCs w:val="18"/>
        </w:rPr>
      </w:pPr>
      <w:r w:rsidRPr="00BF384C">
        <w:rPr>
          <w:rFonts w:ascii="Comic Sans MS" w:eastAsia="Comic Sans MS" w:hAnsi="Comic Sans MS" w:cs="Comic Sans MS"/>
          <w:iCs/>
          <w:color w:val="000000"/>
          <w:sz w:val="18"/>
          <w:szCs w:val="18"/>
        </w:rPr>
        <w:t xml:space="preserve"> </w:t>
      </w:r>
      <w:r w:rsidRPr="00BF384C">
        <w:rPr>
          <w:rFonts w:ascii="Comic Sans MS" w:hAnsi="Comic Sans MS" w:cs="Tahoma"/>
          <w:iCs/>
          <w:color w:val="000000"/>
          <w:sz w:val="18"/>
          <w:szCs w:val="18"/>
        </w:rPr>
        <w:t>Bu parçada numaralanmış cümlelerin hangisi kişisel görüş içermektedir?</w:t>
      </w:r>
    </w:p>
    <w:p w:rsidR="00523307" w:rsidRPr="00BF384C" w:rsidRDefault="00523307">
      <w:pPr>
        <w:numPr>
          <w:ilvl w:val="0"/>
          <w:numId w:val="4"/>
        </w:numPr>
        <w:spacing w:line="240" w:lineRule="atLeast"/>
        <w:jc w:val="both"/>
        <w:rPr>
          <w:rFonts w:ascii="Comic Sans MS" w:hAnsi="Comic Sans MS" w:cs="Tahoma"/>
          <w:iCs/>
          <w:color w:val="000000"/>
          <w:sz w:val="18"/>
          <w:szCs w:val="18"/>
        </w:rPr>
      </w:pPr>
      <w:r w:rsidRPr="00BF384C">
        <w:rPr>
          <w:rFonts w:ascii="Comic Sans MS" w:hAnsi="Comic Sans MS" w:cs="Tahoma"/>
          <w:iCs/>
          <w:color w:val="000000"/>
          <w:sz w:val="18"/>
          <w:szCs w:val="18"/>
        </w:rPr>
        <w:t xml:space="preserve">I  B) II  C) III  D)IV  E)V </w:t>
      </w:r>
    </w:p>
    <w:p w:rsidR="00523307" w:rsidRPr="00BF384C" w:rsidRDefault="00523307">
      <w:pPr>
        <w:spacing w:line="240" w:lineRule="atLeast"/>
        <w:ind w:left="720"/>
        <w:jc w:val="both"/>
        <w:rPr>
          <w:rFonts w:ascii="Comic Sans MS" w:hAnsi="Comic Sans MS" w:cs="Tahoma"/>
          <w:iCs/>
          <w:color w:val="000000"/>
          <w:sz w:val="18"/>
          <w:szCs w:val="18"/>
        </w:rPr>
      </w:pPr>
    </w:p>
    <w:p w:rsidR="00523307" w:rsidRPr="00BF384C" w:rsidRDefault="00523307" w:rsidP="002224A5">
      <w:pPr>
        <w:tabs>
          <w:tab w:val="left" w:pos="0"/>
        </w:tabs>
        <w:ind w:right="-72"/>
        <w:rPr>
          <w:rFonts w:ascii="Comic Sans MS" w:eastAsia="Comic Sans MS" w:hAnsi="Comic Sans MS" w:cs="Comic Sans MS"/>
          <w:sz w:val="18"/>
          <w:szCs w:val="18"/>
        </w:rPr>
      </w:pPr>
      <w:r w:rsidRPr="00BF384C">
        <w:rPr>
          <w:rFonts w:ascii="Comic Sans MS" w:hAnsi="Comic Sans MS" w:cs="Arial"/>
          <w:b/>
          <w:sz w:val="18"/>
          <w:szCs w:val="18"/>
        </w:rPr>
        <w:t>c.</w:t>
      </w:r>
      <w:r w:rsidRPr="00BF384C">
        <w:rPr>
          <w:rFonts w:ascii="Comic Sans MS" w:hAnsi="Comic Sans MS" w:cs="Arial"/>
          <w:sz w:val="18"/>
          <w:szCs w:val="18"/>
        </w:rPr>
        <w:t xml:space="preserve">Yazar, bazı kahramanlarını seçerek onları kayıramaz mı?Kötü romanlar bu kayırma ve yüceltme örnekleriyle doludur. Sadece kötü romanlar mı? İyi romanlarda da rastlarız, yazarın kendi kahramanlarını kayırmasına.Dostoyovski’nin Karamazof Kardeşler’de </w:t>
      </w:r>
      <w:r w:rsidRPr="00BF384C">
        <w:rPr>
          <w:rFonts w:ascii="Comic Sans MS" w:hAnsi="Comic Sans MS" w:cs="Arial"/>
          <w:sz w:val="18"/>
          <w:szCs w:val="18"/>
        </w:rPr>
        <w:lastRenderedPageBreak/>
        <w:t>Alyaşa’yı her fırsatta nasıl kayırdığını hatırlayalım. İvan ve Mitya hep çarpık gülerler, Aylaşa ise    yüzü  aydınlık olarak güler.</w:t>
      </w:r>
    </w:p>
    <w:p w:rsidR="00523307" w:rsidRPr="00BF384C" w:rsidRDefault="00523307" w:rsidP="002224A5">
      <w:pPr>
        <w:tabs>
          <w:tab w:val="left" w:pos="2505"/>
        </w:tabs>
        <w:ind w:right="-678"/>
        <w:rPr>
          <w:rFonts w:ascii="Comic Sans MS" w:hAnsi="Comic Sans MS" w:cs="Arial"/>
          <w:sz w:val="18"/>
          <w:szCs w:val="18"/>
        </w:rPr>
      </w:pPr>
      <w:r w:rsidRPr="00BF384C">
        <w:rPr>
          <w:rFonts w:ascii="Comic Sans MS" w:eastAsia="Comic Sans MS" w:hAnsi="Comic Sans MS" w:cs="Comic Sans MS"/>
          <w:sz w:val="18"/>
          <w:szCs w:val="18"/>
        </w:rPr>
        <w:t xml:space="preserve"> </w:t>
      </w:r>
      <w:r w:rsidR="002224A5">
        <w:rPr>
          <w:rFonts w:ascii="Comic Sans MS" w:hAnsi="Comic Sans MS" w:cs="Arial"/>
          <w:sz w:val="18"/>
          <w:szCs w:val="18"/>
        </w:rPr>
        <w:t xml:space="preserve">Bu </w:t>
      </w:r>
      <w:r w:rsidRPr="00BF384C">
        <w:rPr>
          <w:rFonts w:ascii="Comic Sans MS" w:hAnsi="Comic Sans MS" w:cs="Arial"/>
          <w:sz w:val="18"/>
          <w:szCs w:val="18"/>
        </w:rPr>
        <w:t>parçanın anlatımında aşağıdakilerden hangilerine başvurulmuştur?</w:t>
      </w:r>
    </w:p>
    <w:p w:rsidR="00523307" w:rsidRPr="00BF384C" w:rsidRDefault="00523307">
      <w:pPr>
        <w:tabs>
          <w:tab w:val="left" w:pos="2505"/>
        </w:tabs>
        <w:ind w:right="-678"/>
        <w:jc w:val="both"/>
        <w:rPr>
          <w:rFonts w:ascii="Comic Sans MS" w:hAnsi="Comic Sans MS" w:cs="Arial"/>
          <w:sz w:val="18"/>
          <w:szCs w:val="18"/>
        </w:rPr>
      </w:pPr>
      <w:r w:rsidRPr="00BF384C">
        <w:rPr>
          <w:rFonts w:ascii="Comic Sans MS" w:hAnsi="Comic Sans MS" w:cs="Arial"/>
          <w:sz w:val="18"/>
          <w:szCs w:val="18"/>
        </w:rPr>
        <w:t>A) Öyküleme-örneklendirme</w:t>
      </w:r>
    </w:p>
    <w:p w:rsidR="00523307" w:rsidRPr="00BF384C" w:rsidRDefault="00523307">
      <w:pPr>
        <w:tabs>
          <w:tab w:val="left" w:pos="2505"/>
        </w:tabs>
        <w:ind w:right="-678"/>
        <w:jc w:val="both"/>
        <w:rPr>
          <w:rFonts w:ascii="Comic Sans MS" w:hAnsi="Comic Sans MS" w:cs="Arial"/>
          <w:sz w:val="18"/>
          <w:szCs w:val="18"/>
        </w:rPr>
      </w:pPr>
      <w:r w:rsidRPr="00BF384C">
        <w:rPr>
          <w:rFonts w:ascii="Comic Sans MS" w:hAnsi="Comic Sans MS" w:cs="Arial"/>
          <w:sz w:val="18"/>
          <w:szCs w:val="18"/>
        </w:rPr>
        <w:t>B)Tartışma-örneklendirme</w:t>
      </w:r>
    </w:p>
    <w:p w:rsidR="00523307" w:rsidRPr="00BF384C" w:rsidRDefault="00523307">
      <w:pPr>
        <w:tabs>
          <w:tab w:val="left" w:pos="2505"/>
        </w:tabs>
        <w:ind w:right="-678"/>
        <w:jc w:val="both"/>
        <w:rPr>
          <w:rFonts w:ascii="Comic Sans MS" w:hAnsi="Comic Sans MS" w:cs="Arial"/>
          <w:sz w:val="18"/>
          <w:szCs w:val="18"/>
        </w:rPr>
      </w:pPr>
      <w:r w:rsidRPr="00BF384C">
        <w:rPr>
          <w:rFonts w:ascii="Comic Sans MS" w:hAnsi="Comic Sans MS" w:cs="Arial"/>
          <w:sz w:val="18"/>
          <w:szCs w:val="18"/>
        </w:rPr>
        <w:t>C)Açıklama-karşılaştırma</w:t>
      </w:r>
    </w:p>
    <w:p w:rsidR="00523307" w:rsidRPr="00BF384C" w:rsidRDefault="00523307">
      <w:pPr>
        <w:tabs>
          <w:tab w:val="left" w:pos="2505"/>
        </w:tabs>
        <w:ind w:right="-678"/>
        <w:jc w:val="both"/>
        <w:rPr>
          <w:rFonts w:ascii="Comic Sans MS" w:hAnsi="Comic Sans MS" w:cs="Arial"/>
          <w:sz w:val="18"/>
          <w:szCs w:val="18"/>
        </w:rPr>
      </w:pPr>
      <w:r w:rsidRPr="00BF384C">
        <w:rPr>
          <w:rFonts w:ascii="Comic Sans MS" w:hAnsi="Comic Sans MS" w:cs="Arial"/>
          <w:sz w:val="18"/>
          <w:szCs w:val="18"/>
        </w:rPr>
        <w:t>D)Betimleme- öyküleme</w:t>
      </w:r>
    </w:p>
    <w:p w:rsidR="00523307" w:rsidRPr="00BF384C" w:rsidRDefault="00523307">
      <w:pPr>
        <w:tabs>
          <w:tab w:val="left" w:pos="2505"/>
        </w:tabs>
        <w:ind w:right="-678"/>
        <w:jc w:val="both"/>
        <w:rPr>
          <w:rFonts w:ascii="Comic Sans MS" w:hAnsi="Comic Sans MS" w:cs="Tahoma"/>
          <w:sz w:val="18"/>
          <w:szCs w:val="18"/>
        </w:rPr>
      </w:pPr>
      <w:r w:rsidRPr="00BF384C">
        <w:rPr>
          <w:rFonts w:ascii="Comic Sans MS" w:hAnsi="Comic Sans MS" w:cs="Arial"/>
          <w:sz w:val="18"/>
          <w:szCs w:val="18"/>
        </w:rPr>
        <w:t>E)Açıklama-tanık gösterme</w:t>
      </w:r>
    </w:p>
    <w:p w:rsidR="00523307" w:rsidRPr="00BF384C" w:rsidRDefault="00523307">
      <w:pPr>
        <w:autoSpaceDE w:val="0"/>
        <w:rPr>
          <w:rFonts w:ascii="Comic Sans MS" w:hAnsi="Comic Sans MS" w:cs="Tahoma"/>
          <w:b/>
          <w:sz w:val="18"/>
          <w:szCs w:val="18"/>
        </w:rPr>
      </w:pPr>
    </w:p>
    <w:p w:rsidR="00523307" w:rsidRPr="00BF384C" w:rsidRDefault="00523307">
      <w:pPr>
        <w:spacing w:line="260" w:lineRule="atLeast"/>
        <w:jc w:val="both"/>
        <w:rPr>
          <w:rFonts w:ascii="Comic Sans MS" w:hAnsi="Comic Sans MS" w:cs="Tahoma"/>
          <w:sz w:val="18"/>
          <w:szCs w:val="18"/>
        </w:rPr>
      </w:pPr>
      <w:r w:rsidRPr="00BF384C">
        <w:rPr>
          <w:rFonts w:ascii="Comic Sans MS" w:hAnsi="Comic Sans MS" w:cs="Tahoma"/>
          <w:b/>
          <w:sz w:val="18"/>
          <w:szCs w:val="18"/>
        </w:rPr>
        <w:t>d.</w:t>
      </w:r>
      <w:r w:rsidRPr="00BF384C">
        <w:rPr>
          <w:rFonts w:ascii="Comic Sans MS" w:hAnsi="Comic Sans MS" w:cs="Tahoma"/>
          <w:sz w:val="18"/>
          <w:szCs w:val="18"/>
        </w:rPr>
        <w:t>Tragedya türü ile ilgili olarak aşağıda verilen bilgilerden hangisi yanlıştır?</w:t>
      </w:r>
    </w:p>
    <w:p w:rsidR="00523307" w:rsidRPr="00BF384C" w:rsidRDefault="00523307">
      <w:pPr>
        <w:spacing w:line="260" w:lineRule="atLeast"/>
        <w:jc w:val="both"/>
        <w:rPr>
          <w:rFonts w:ascii="Comic Sans MS" w:hAnsi="Comic Sans MS" w:cs="Tahoma"/>
          <w:sz w:val="18"/>
          <w:szCs w:val="18"/>
        </w:rPr>
      </w:pPr>
      <w:r w:rsidRPr="00BF384C">
        <w:rPr>
          <w:rFonts w:ascii="Comic Sans MS" w:hAnsi="Comic Sans MS" w:cs="Tahoma"/>
          <w:sz w:val="18"/>
          <w:szCs w:val="18"/>
        </w:rPr>
        <w:t>A)Acıklı yönü ağır basan bir tiyatro türüdür.</w:t>
      </w:r>
    </w:p>
    <w:p w:rsidR="00523307" w:rsidRPr="00BF384C" w:rsidRDefault="00523307">
      <w:pPr>
        <w:spacing w:line="260" w:lineRule="atLeast"/>
        <w:jc w:val="both"/>
        <w:rPr>
          <w:rFonts w:ascii="Comic Sans MS" w:hAnsi="Comic Sans MS" w:cs="Tahoma"/>
          <w:sz w:val="18"/>
          <w:szCs w:val="18"/>
        </w:rPr>
      </w:pPr>
      <w:r w:rsidRPr="00BF384C">
        <w:rPr>
          <w:rFonts w:ascii="Comic Sans MS" w:hAnsi="Comic Sans MS" w:cs="Tahoma"/>
          <w:sz w:val="18"/>
          <w:szCs w:val="18"/>
        </w:rPr>
        <w:t>B)Ana karakterlerin halktan olması en önemli özelliğidir.</w:t>
      </w:r>
    </w:p>
    <w:p w:rsidR="00523307" w:rsidRPr="00BF384C" w:rsidRDefault="00523307">
      <w:pPr>
        <w:spacing w:line="260" w:lineRule="atLeast"/>
        <w:jc w:val="both"/>
        <w:rPr>
          <w:rFonts w:ascii="Comic Sans MS" w:hAnsi="Comic Sans MS" w:cs="Tahoma"/>
          <w:sz w:val="18"/>
          <w:szCs w:val="18"/>
        </w:rPr>
      </w:pPr>
      <w:r w:rsidRPr="00BF384C">
        <w:rPr>
          <w:rFonts w:ascii="Comic Sans MS" w:hAnsi="Comic Sans MS" w:cs="Tahoma"/>
          <w:sz w:val="18"/>
          <w:szCs w:val="18"/>
        </w:rPr>
        <w:t>C)Konuları, mitolojiden ve tarihten alır</w:t>
      </w:r>
    </w:p>
    <w:p w:rsidR="00523307" w:rsidRPr="00BF384C" w:rsidRDefault="00523307">
      <w:pPr>
        <w:spacing w:line="260" w:lineRule="atLeast"/>
        <w:jc w:val="both"/>
        <w:rPr>
          <w:rFonts w:ascii="Comic Sans MS" w:hAnsi="Comic Sans MS" w:cs="Helvetica-Bold"/>
          <w:bCs/>
          <w:sz w:val="18"/>
          <w:szCs w:val="18"/>
        </w:rPr>
      </w:pPr>
      <w:r w:rsidRPr="00BF384C">
        <w:rPr>
          <w:rFonts w:ascii="Comic Sans MS" w:hAnsi="Comic Sans MS" w:cs="Tahoma"/>
          <w:sz w:val="18"/>
          <w:szCs w:val="18"/>
        </w:rPr>
        <w:t>D)</w:t>
      </w:r>
      <w:r w:rsidRPr="00BF384C">
        <w:rPr>
          <w:rFonts w:ascii="Comic Sans MS" w:hAnsi="Comic Sans MS" w:cs="Helvetica-Bold"/>
          <w:b/>
          <w:bCs/>
          <w:sz w:val="18"/>
          <w:szCs w:val="18"/>
        </w:rPr>
        <w:t xml:space="preserve"> </w:t>
      </w:r>
      <w:r w:rsidRPr="00BF384C">
        <w:rPr>
          <w:rFonts w:ascii="Comic Sans MS" w:hAnsi="Comic Sans MS" w:cs="Helvetica-Bold"/>
          <w:bCs/>
          <w:sz w:val="18"/>
          <w:szCs w:val="18"/>
        </w:rPr>
        <w:t>Zaman, yer ve olay birliği kuralına uyulur</w:t>
      </w:r>
      <w:r w:rsidRPr="00BF384C">
        <w:rPr>
          <w:rFonts w:ascii="Comic Sans MS" w:hAnsi="Comic Sans MS" w:cs="Helvetica-Bold"/>
          <w:b/>
          <w:bCs/>
          <w:sz w:val="18"/>
          <w:szCs w:val="18"/>
        </w:rPr>
        <w:t>.</w:t>
      </w:r>
    </w:p>
    <w:p w:rsidR="00523307" w:rsidRPr="00BF384C" w:rsidRDefault="00523307">
      <w:pPr>
        <w:spacing w:line="260" w:lineRule="atLeast"/>
        <w:jc w:val="both"/>
        <w:rPr>
          <w:rFonts w:ascii="Comic Sans MS" w:hAnsi="Comic Sans MS" w:cs="Helvetica-Bold"/>
          <w:b/>
          <w:bCs/>
          <w:sz w:val="18"/>
          <w:szCs w:val="18"/>
        </w:rPr>
      </w:pPr>
      <w:r w:rsidRPr="00BF384C">
        <w:rPr>
          <w:rFonts w:ascii="Comic Sans MS" w:hAnsi="Comic Sans MS" w:cs="Helvetica-Bold"/>
          <w:bCs/>
          <w:sz w:val="18"/>
          <w:szCs w:val="18"/>
        </w:rPr>
        <w:t>E)Klasik bir dil ve üslup anlayışıyla yazılır</w:t>
      </w:r>
    </w:p>
    <w:p w:rsidR="003225F9" w:rsidRPr="00BF384C" w:rsidRDefault="003225F9">
      <w:pPr>
        <w:tabs>
          <w:tab w:val="left" w:pos="360"/>
        </w:tabs>
        <w:autoSpaceDE w:val="0"/>
        <w:rPr>
          <w:rFonts w:ascii="Comic Sans MS" w:hAnsi="Comic Sans MS" w:cs="Helvetica-Bold"/>
          <w:b/>
          <w:bCs/>
          <w:sz w:val="18"/>
          <w:szCs w:val="18"/>
        </w:rPr>
      </w:pPr>
    </w:p>
    <w:p w:rsidR="00523307" w:rsidRPr="00BF384C" w:rsidRDefault="003225F9">
      <w:pPr>
        <w:tabs>
          <w:tab w:val="left" w:pos="360"/>
        </w:tabs>
        <w:autoSpaceDE w:val="0"/>
        <w:rPr>
          <w:rFonts w:ascii="Comic Sans MS" w:hAnsi="Comic Sans MS" w:cs="Helvetica"/>
          <w:sz w:val="18"/>
          <w:szCs w:val="18"/>
        </w:rPr>
      </w:pPr>
      <w:r w:rsidRPr="00BF384C">
        <w:rPr>
          <w:rFonts w:ascii="Comic Sans MS" w:hAnsi="Comic Sans MS" w:cs="Helvetica"/>
          <w:b/>
          <w:sz w:val="18"/>
          <w:szCs w:val="18"/>
        </w:rPr>
        <w:t>e</w:t>
      </w:r>
      <w:r w:rsidR="00523307" w:rsidRPr="00BF384C">
        <w:rPr>
          <w:rFonts w:ascii="Comic Sans MS" w:hAnsi="Comic Sans MS" w:cs="Helvetica"/>
          <w:b/>
          <w:sz w:val="18"/>
          <w:szCs w:val="18"/>
        </w:rPr>
        <w:t>.Aşağıdakilerden hangisi masalın özellikleri arasıda gösterilemez.</w:t>
      </w:r>
    </w:p>
    <w:p w:rsidR="00523307" w:rsidRPr="00BF384C" w:rsidRDefault="00523307">
      <w:pPr>
        <w:tabs>
          <w:tab w:val="left" w:pos="360"/>
        </w:tabs>
        <w:autoSpaceDE w:val="0"/>
        <w:rPr>
          <w:rFonts w:ascii="Comic Sans MS" w:hAnsi="Comic Sans MS" w:cs="Helvetica"/>
          <w:sz w:val="18"/>
          <w:szCs w:val="18"/>
        </w:rPr>
      </w:pPr>
      <w:r w:rsidRPr="00BF384C">
        <w:rPr>
          <w:rFonts w:ascii="Comic Sans MS" w:hAnsi="Comic Sans MS" w:cs="Helvetica"/>
          <w:sz w:val="18"/>
          <w:szCs w:val="18"/>
        </w:rPr>
        <w:t>A)Kahramanların olağan üstü kişiler olması</w:t>
      </w:r>
    </w:p>
    <w:p w:rsidR="00523307" w:rsidRPr="00BF384C" w:rsidRDefault="00523307">
      <w:pPr>
        <w:tabs>
          <w:tab w:val="left" w:pos="360"/>
        </w:tabs>
        <w:autoSpaceDE w:val="0"/>
        <w:rPr>
          <w:rFonts w:ascii="Comic Sans MS" w:hAnsi="Comic Sans MS" w:cs="Helvetica"/>
          <w:sz w:val="18"/>
          <w:szCs w:val="18"/>
        </w:rPr>
      </w:pPr>
      <w:r w:rsidRPr="00BF384C">
        <w:rPr>
          <w:rFonts w:ascii="Comic Sans MS" w:hAnsi="Comic Sans MS" w:cs="Helvetica"/>
          <w:sz w:val="18"/>
          <w:szCs w:val="18"/>
        </w:rPr>
        <w:t>B) Sözlü anlatım geleneğinin ürünü olması</w:t>
      </w:r>
    </w:p>
    <w:p w:rsidR="00523307" w:rsidRPr="00BF384C" w:rsidRDefault="00523307">
      <w:pPr>
        <w:tabs>
          <w:tab w:val="left" w:pos="360"/>
        </w:tabs>
        <w:autoSpaceDE w:val="0"/>
        <w:rPr>
          <w:rFonts w:ascii="Comic Sans MS" w:hAnsi="Comic Sans MS" w:cs="Helvetica"/>
          <w:sz w:val="18"/>
          <w:szCs w:val="18"/>
        </w:rPr>
      </w:pPr>
      <w:r w:rsidRPr="00BF384C">
        <w:rPr>
          <w:rFonts w:ascii="Comic Sans MS" w:hAnsi="Comic Sans MS" w:cs="Helvetica"/>
          <w:sz w:val="18"/>
          <w:szCs w:val="18"/>
        </w:rPr>
        <w:t>C)olayların –miş’li geçmiş zamanla anlatılması</w:t>
      </w:r>
    </w:p>
    <w:p w:rsidR="00523307" w:rsidRPr="00BF384C" w:rsidRDefault="00523307">
      <w:pPr>
        <w:tabs>
          <w:tab w:val="left" w:pos="360"/>
        </w:tabs>
        <w:autoSpaceDE w:val="0"/>
        <w:rPr>
          <w:rFonts w:ascii="Comic Sans MS" w:hAnsi="Comic Sans MS" w:cs="Helvetica"/>
          <w:sz w:val="18"/>
          <w:szCs w:val="18"/>
        </w:rPr>
      </w:pPr>
      <w:r w:rsidRPr="00BF384C">
        <w:rPr>
          <w:rFonts w:ascii="Comic Sans MS" w:hAnsi="Comic Sans MS" w:cs="Helvetica"/>
          <w:sz w:val="18"/>
          <w:szCs w:val="18"/>
        </w:rPr>
        <w:t>D)Tekrar edilen kalıplaşmış bölümlerinin olması</w:t>
      </w:r>
    </w:p>
    <w:p w:rsidR="00523307" w:rsidRPr="00BF384C" w:rsidRDefault="00523307">
      <w:pPr>
        <w:tabs>
          <w:tab w:val="left" w:pos="360"/>
        </w:tabs>
        <w:autoSpaceDE w:val="0"/>
        <w:rPr>
          <w:rFonts w:ascii="Comic Sans MS" w:hAnsi="Comic Sans MS" w:cs="Helvetica"/>
          <w:sz w:val="18"/>
          <w:szCs w:val="18"/>
        </w:rPr>
      </w:pPr>
      <w:r w:rsidRPr="00BF384C">
        <w:rPr>
          <w:rFonts w:ascii="Comic Sans MS" w:hAnsi="Comic Sans MS" w:cs="Helvetica"/>
          <w:sz w:val="18"/>
          <w:szCs w:val="18"/>
        </w:rPr>
        <w:t>E)Genellikle ulusal konulara ağırlık verilmesi</w:t>
      </w:r>
    </w:p>
    <w:p w:rsidR="00523307" w:rsidRPr="00BF384C" w:rsidRDefault="00523307">
      <w:pPr>
        <w:tabs>
          <w:tab w:val="left" w:pos="360"/>
        </w:tabs>
        <w:autoSpaceDE w:val="0"/>
        <w:rPr>
          <w:rFonts w:ascii="Comic Sans MS" w:hAnsi="Comic Sans MS" w:cs="Helvetica"/>
          <w:sz w:val="18"/>
          <w:szCs w:val="18"/>
        </w:rPr>
      </w:pPr>
    </w:p>
    <w:p w:rsidR="00523307" w:rsidRPr="00BF384C" w:rsidRDefault="00523307">
      <w:pPr>
        <w:tabs>
          <w:tab w:val="left" w:pos="360"/>
        </w:tabs>
        <w:autoSpaceDE w:val="0"/>
        <w:rPr>
          <w:rFonts w:ascii="Comic Sans MS" w:hAnsi="Comic Sans MS" w:cs="Helvetica"/>
          <w:sz w:val="18"/>
          <w:szCs w:val="18"/>
        </w:rPr>
      </w:pPr>
    </w:p>
    <w:p w:rsidR="00523307" w:rsidRPr="00BF384C" w:rsidRDefault="003225F9" w:rsidP="003225F9">
      <w:pPr>
        <w:tabs>
          <w:tab w:val="left" w:pos="360"/>
        </w:tabs>
        <w:autoSpaceDE w:val="0"/>
        <w:rPr>
          <w:rFonts w:ascii="Comic Sans MS" w:hAnsi="Comic Sans MS" w:cs="Arial"/>
          <w:color w:val="000000"/>
          <w:sz w:val="18"/>
          <w:szCs w:val="18"/>
        </w:rPr>
      </w:pPr>
      <w:r w:rsidRPr="00BF384C">
        <w:rPr>
          <w:rFonts w:ascii="Comic Sans MS" w:hAnsi="Comic Sans MS" w:cs="Arial"/>
          <w:color w:val="000000"/>
          <w:sz w:val="18"/>
          <w:szCs w:val="18"/>
        </w:rPr>
        <w:t xml:space="preserve"> </w:t>
      </w:r>
    </w:p>
    <w:p w:rsidR="00523307" w:rsidRPr="00BF384C" w:rsidRDefault="00523307" w:rsidP="003225F9">
      <w:pPr>
        <w:tabs>
          <w:tab w:val="left" w:pos="360"/>
        </w:tabs>
        <w:autoSpaceDE w:val="0"/>
        <w:ind w:left="360" w:hanging="360"/>
        <w:rPr>
          <w:rFonts w:ascii="Comic Sans MS" w:eastAsia="Comic Sans MS" w:hAnsi="Comic Sans MS" w:cs="Comic Sans MS"/>
          <w:sz w:val="18"/>
          <w:szCs w:val="18"/>
        </w:rPr>
        <w:sectPr w:rsidR="00523307" w:rsidRPr="00BF384C">
          <w:type w:val="continuous"/>
          <w:pgSz w:w="11906" w:h="16838"/>
          <w:pgMar w:top="567" w:right="567" w:bottom="567" w:left="567" w:header="708" w:footer="708" w:gutter="0"/>
          <w:cols w:num="2" w:sep="1" w:space="708"/>
          <w:docGrid w:linePitch="360"/>
        </w:sectPr>
      </w:pPr>
    </w:p>
    <w:p w:rsidR="00523307" w:rsidRPr="00BF384C" w:rsidRDefault="00523307">
      <w:pPr>
        <w:tabs>
          <w:tab w:val="left" w:pos="360"/>
        </w:tabs>
        <w:autoSpaceDE w:val="0"/>
        <w:jc w:val="both"/>
        <w:rPr>
          <w:rFonts w:ascii="Comic Sans MS" w:hAnsi="Comic Sans MS" w:cs="Arial"/>
          <w:b/>
          <w:sz w:val="18"/>
          <w:szCs w:val="18"/>
        </w:rPr>
      </w:pPr>
      <w:r w:rsidRPr="00BF384C">
        <w:rPr>
          <w:rFonts w:ascii="Comic Sans MS" w:eastAsia="Comic Sans MS" w:hAnsi="Comic Sans MS" w:cs="Comic Sans MS"/>
          <w:sz w:val="18"/>
          <w:szCs w:val="18"/>
        </w:rPr>
        <w:lastRenderedPageBreak/>
        <w:t xml:space="preserve">                                                                                                                        </w:t>
      </w:r>
    </w:p>
    <w:p w:rsidR="00523307" w:rsidRPr="00BF384C" w:rsidRDefault="00523307">
      <w:pPr>
        <w:tabs>
          <w:tab w:val="left" w:pos="180"/>
        </w:tabs>
        <w:jc w:val="both"/>
        <w:rPr>
          <w:rFonts w:ascii="Comic Sans MS" w:hAnsi="Comic Sans MS" w:cs="Arial"/>
          <w:b/>
          <w:sz w:val="18"/>
          <w:szCs w:val="18"/>
        </w:rPr>
      </w:pPr>
    </w:p>
    <w:p w:rsidR="00523307" w:rsidRPr="00BF384C" w:rsidRDefault="00523307">
      <w:pPr>
        <w:tabs>
          <w:tab w:val="left" w:pos="180"/>
        </w:tabs>
        <w:jc w:val="both"/>
        <w:rPr>
          <w:rFonts w:ascii="Comic Sans MS" w:hAnsi="Comic Sans MS" w:cs="Arial"/>
          <w:b/>
          <w:sz w:val="18"/>
          <w:szCs w:val="18"/>
        </w:rPr>
      </w:pPr>
    </w:p>
    <w:p w:rsidR="00523307" w:rsidRPr="00BF384C" w:rsidRDefault="00C72410">
      <w:pPr>
        <w:tabs>
          <w:tab w:val="left" w:pos="180"/>
        </w:tabs>
        <w:jc w:val="both"/>
        <w:rPr>
          <w:rFonts w:ascii="Comic Sans MS" w:hAnsi="Comic Sans MS" w:cs="Arial"/>
          <w:b/>
          <w:sz w:val="18"/>
          <w:szCs w:val="18"/>
        </w:rPr>
      </w:pPr>
      <w:r w:rsidRPr="00BF384C">
        <w:rPr>
          <w:rFonts w:ascii="Comic Sans MS" w:hAnsi="Comic Sans MS" w:cs="Arial"/>
          <w:b/>
          <w:sz w:val="18"/>
          <w:szCs w:val="18"/>
        </w:rPr>
        <w:t>S.10</w:t>
      </w:r>
      <w:r w:rsidR="00523307" w:rsidRPr="00BF384C">
        <w:rPr>
          <w:rFonts w:ascii="Comic Sans MS" w:hAnsi="Comic Sans MS" w:cs="Arial"/>
          <w:b/>
          <w:sz w:val="18"/>
          <w:szCs w:val="18"/>
        </w:rPr>
        <w:t>).Aşağıd</w:t>
      </w:r>
      <w:r w:rsidRPr="00BF384C">
        <w:rPr>
          <w:rFonts w:ascii="Comic Sans MS" w:hAnsi="Comic Sans MS" w:cs="Arial"/>
          <w:b/>
          <w:sz w:val="18"/>
          <w:szCs w:val="18"/>
        </w:rPr>
        <w:t>aki cümlenin ögelerini bulunuz.10</w:t>
      </w:r>
      <w:r w:rsidR="00523307" w:rsidRPr="00BF384C">
        <w:rPr>
          <w:rFonts w:ascii="Comic Sans MS" w:hAnsi="Comic Sans MS" w:cs="Arial"/>
          <w:b/>
          <w:sz w:val="18"/>
          <w:szCs w:val="18"/>
        </w:rPr>
        <w:t>p</w:t>
      </w:r>
    </w:p>
    <w:p w:rsidR="00523307" w:rsidRPr="00BF384C" w:rsidRDefault="00523307">
      <w:pPr>
        <w:tabs>
          <w:tab w:val="left" w:pos="180"/>
        </w:tabs>
        <w:jc w:val="both"/>
        <w:rPr>
          <w:rFonts w:ascii="Comic Sans MS" w:hAnsi="Comic Sans MS" w:cs="Arial"/>
          <w:b/>
          <w:sz w:val="18"/>
          <w:szCs w:val="18"/>
        </w:rPr>
      </w:pPr>
    </w:p>
    <w:p w:rsidR="00523307" w:rsidRPr="00BF384C" w:rsidRDefault="00523307">
      <w:pPr>
        <w:tabs>
          <w:tab w:val="left" w:pos="180"/>
        </w:tabs>
        <w:jc w:val="both"/>
        <w:rPr>
          <w:rFonts w:ascii="Comic Sans MS" w:hAnsi="Comic Sans MS" w:cs="Arial"/>
          <w:sz w:val="18"/>
          <w:szCs w:val="18"/>
        </w:rPr>
      </w:pPr>
    </w:p>
    <w:p w:rsidR="00523307" w:rsidRPr="00BF384C" w:rsidRDefault="00BF384C">
      <w:pPr>
        <w:tabs>
          <w:tab w:val="left" w:pos="180"/>
        </w:tabs>
        <w:jc w:val="both"/>
        <w:rPr>
          <w:rFonts w:ascii="Comic Sans MS" w:hAnsi="Comic Sans MS"/>
          <w:sz w:val="18"/>
          <w:szCs w:val="18"/>
        </w:rPr>
      </w:pPr>
      <w:r w:rsidRPr="00BF384C">
        <w:rPr>
          <w:rStyle w:val="st1"/>
          <w:rFonts w:ascii="Comic Sans MS" w:hAnsi="Comic Sans MS"/>
          <w:color w:val="444444"/>
          <w:sz w:val="18"/>
          <w:szCs w:val="18"/>
        </w:rPr>
        <w:t xml:space="preserve">Canımın </w:t>
      </w:r>
      <w:r w:rsidRPr="00BF384C">
        <w:rPr>
          <w:rStyle w:val="st1"/>
          <w:rFonts w:ascii="Comic Sans MS" w:hAnsi="Comic Sans MS"/>
          <w:bCs/>
          <w:color w:val="444444"/>
          <w:sz w:val="18"/>
          <w:szCs w:val="18"/>
        </w:rPr>
        <w:t>çekirdeğinde diken, gözümün bebeğinde sitem var.</w:t>
      </w:r>
    </w:p>
    <w:p w:rsidR="00523307" w:rsidRPr="00BF384C" w:rsidRDefault="00523307">
      <w:pPr>
        <w:tabs>
          <w:tab w:val="left" w:pos="180"/>
        </w:tabs>
        <w:jc w:val="both"/>
        <w:rPr>
          <w:rFonts w:ascii="Comic Sans MS" w:hAnsi="Comic Sans MS" w:cs="Arial"/>
          <w:sz w:val="18"/>
          <w:szCs w:val="18"/>
        </w:rPr>
      </w:pPr>
    </w:p>
    <w:p w:rsidR="00523307" w:rsidRPr="00BF384C" w:rsidRDefault="00523307">
      <w:pPr>
        <w:tabs>
          <w:tab w:val="left" w:pos="180"/>
        </w:tabs>
        <w:jc w:val="both"/>
        <w:rPr>
          <w:rFonts w:ascii="Comic Sans MS" w:hAnsi="Comic Sans MS" w:cs="Arial"/>
          <w:b/>
          <w:sz w:val="18"/>
          <w:szCs w:val="18"/>
        </w:rPr>
      </w:pPr>
    </w:p>
    <w:p w:rsidR="00523307" w:rsidRDefault="00523307">
      <w:pPr>
        <w:tabs>
          <w:tab w:val="left" w:pos="180"/>
        </w:tabs>
        <w:jc w:val="both"/>
        <w:rPr>
          <w:rFonts w:ascii="Comic Sans MS" w:hAnsi="Comic Sans MS" w:cs="Arial"/>
          <w:b/>
          <w:sz w:val="18"/>
          <w:szCs w:val="18"/>
        </w:rPr>
      </w:pPr>
    </w:p>
    <w:p w:rsidR="00D45018" w:rsidRDefault="00D45018">
      <w:pPr>
        <w:tabs>
          <w:tab w:val="left" w:pos="180"/>
        </w:tabs>
        <w:jc w:val="both"/>
        <w:rPr>
          <w:rFonts w:ascii="Comic Sans MS" w:hAnsi="Comic Sans MS" w:cs="Arial"/>
          <w:b/>
          <w:sz w:val="18"/>
          <w:szCs w:val="18"/>
        </w:rPr>
      </w:pPr>
    </w:p>
    <w:p w:rsidR="00D45018" w:rsidRDefault="00D45018">
      <w:pPr>
        <w:tabs>
          <w:tab w:val="left" w:pos="180"/>
        </w:tabs>
        <w:jc w:val="both"/>
        <w:rPr>
          <w:rFonts w:ascii="Comic Sans MS" w:hAnsi="Comic Sans MS" w:cs="Arial"/>
          <w:b/>
          <w:sz w:val="18"/>
          <w:szCs w:val="18"/>
        </w:rPr>
      </w:pPr>
    </w:p>
    <w:p w:rsidR="00D45018" w:rsidRDefault="00D45018">
      <w:pPr>
        <w:tabs>
          <w:tab w:val="left" w:pos="180"/>
        </w:tabs>
        <w:jc w:val="both"/>
        <w:rPr>
          <w:rFonts w:ascii="Comic Sans MS" w:hAnsi="Comic Sans MS" w:cs="Arial"/>
          <w:b/>
          <w:sz w:val="18"/>
          <w:szCs w:val="18"/>
        </w:rPr>
      </w:pPr>
      <w:r>
        <w:rPr>
          <w:rFonts w:ascii="Comic Sans MS" w:hAnsi="Comic Sans MS" w:cs="Arial"/>
          <w:b/>
          <w:sz w:val="18"/>
          <w:szCs w:val="18"/>
        </w:rPr>
        <w:t>EDEBİYAT ZÜMRE ÖĞRETMENLERİ : Salih GÜMÜLCİNELİ    Esin BALCI    Ahmet ÖZGEN   Baskın ÖZÜDOĞRU</w:t>
      </w:r>
    </w:p>
    <w:p w:rsidR="00EF1E9D" w:rsidRDefault="00EF1E9D">
      <w:pPr>
        <w:tabs>
          <w:tab w:val="left" w:pos="180"/>
        </w:tabs>
        <w:jc w:val="both"/>
        <w:rPr>
          <w:rFonts w:ascii="Comic Sans MS" w:hAnsi="Comic Sans MS" w:cs="Arial"/>
          <w:b/>
          <w:sz w:val="18"/>
          <w:szCs w:val="18"/>
        </w:rPr>
      </w:pPr>
    </w:p>
    <w:p w:rsidR="00D45018" w:rsidRDefault="00D45018">
      <w:pPr>
        <w:tabs>
          <w:tab w:val="left" w:pos="180"/>
        </w:tabs>
        <w:jc w:val="both"/>
        <w:rPr>
          <w:rFonts w:ascii="Comic Sans MS" w:hAnsi="Comic Sans MS" w:cs="Arial"/>
          <w:b/>
          <w:sz w:val="18"/>
          <w:szCs w:val="18"/>
        </w:rPr>
      </w:pPr>
    </w:p>
    <w:p w:rsidR="00D45018" w:rsidRPr="00BF384C" w:rsidRDefault="00D45018">
      <w:pPr>
        <w:tabs>
          <w:tab w:val="left" w:pos="180"/>
        </w:tabs>
        <w:jc w:val="both"/>
        <w:rPr>
          <w:rFonts w:ascii="Comic Sans MS" w:hAnsi="Comic Sans MS" w:cs="Arial"/>
          <w:b/>
          <w:sz w:val="18"/>
          <w:szCs w:val="18"/>
        </w:rPr>
      </w:pPr>
    </w:p>
    <w:p w:rsidR="00D45018" w:rsidRPr="00BF384C" w:rsidRDefault="00D45018" w:rsidP="00D45018">
      <w:pPr>
        <w:pStyle w:val="BodyText"/>
        <w:jc w:val="left"/>
        <w:rPr>
          <w:rFonts w:ascii="Comic Sans MS" w:hAnsi="Comic Sans MS" w:cs="Comic Sans MS"/>
          <w:b/>
          <w:sz w:val="18"/>
          <w:szCs w:val="18"/>
        </w:rPr>
      </w:pPr>
      <w:r>
        <w:rPr>
          <w:rFonts w:ascii="Comic Sans MS" w:hAnsi="Comic Sans MS"/>
          <w:noProof/>
          <w:sz w:val="18"/>
          <w:szCs w:val="18"/>
          <w:lang w:eastAsia="tr-TR"/>
        </w:rPr>
        <w:pict>
          <v:rect id="_x0000_s1039" style="position:absolute;margin-left:453.9pt;margin-top:-2.85pt;width:1in;height:24.75pt;z-index:251664384"/>
        </w:pict>
      </w:r>
      <w:r w:rsidRPr="00BF384C">
        <w:rPr>
          <w:rFonts w:ascii="Comic Sans MS" w:hAnsi="Comic Sans MS"/>
          <w:sz w:val="18"/>
          <w:szCs w:val="18"/>
        </w:rPr>
        <w:pict>
          <v:shape id="_x0000_s1033" type="#_x0000_t202" style="position:absolute;margin-left:477pt;margin-top:-9pt;width:44.95pt;height:35.95pt;z-index:251658240;mso-wrap-distance-left:9.05pt;mso-wrap-distance-right:9.05pt" stroked="f">
            <v:fill opacity="0" color2="black"/>
            <v:textbox inset="0,0,0,0">
              <w:txbxContent>
                <w:p w:rsidR="00D45018" w:rsidRDefault="00D45018" w:rsidP="00D45018">
                  <w:pPr>
                    <w:jc w:val="center"/>
                    <w:rPr>
                      <w:rFonts w:ascii="Verdana" w:hAnsi="Verdana" w:cs="Verdana"/>
                      <w:sz w:val="40"/>
                      <w:szCs w:val="40"/>
                    </w:rPr>
                  </w:pPr>
                </w:p>
              </w:txbxContent>
            </v:textbox>
          </v:shape>
        </w:pict>
      </w:r>
      <w:r w:rsidRPr="00BF384C">
        <w:rPr>
          <w:rFonts w:ascii="Comic Sans MS" w:hAnsi="Comic Sans MS" w:cs="Comic Sans MS"/>
          <w:b/>
          <w:sz w:val="18"/>
          <w:szCs w:val="18"/>
        </w:rPr>
        <w:t>ADI SOYADI:</w:t>
      </w:r>
      <w:r w:rsidRPr="00BF384C">
        <w:rPr>
          <w:rFonts w:ascii="Comic Sans MS" w:hAnsi="Comic Sans MS" w:cs="Comic Sans MS"/>
          <w:b/>
          <w:sz w:val="18"/>
          <w:szCs w:val="18"/>
        </w:rPr>
        <w:tab/>
      </w:r>
      <w:r w:rsidRPr="00BF384C">
        <w:rPr>
          <w:rFonts w:ascii="Comic Sans MS" w:hAnsi="Comic Sans MS" w:cs="Comic Sans MS"/>
          <w:b/>
          <w:sz w:val="18"/>
          <w:szCs w:val="18"/>
        </w:rPr>
        <w:tab/>
      </w:r>
      <w:r w:rsidRPr="00BF384C">
        <w:rPr>
          <w:rFonts w:ascii="Comic Sans MS" w:hAnsi="Comic Sans MS" w:cs="Comic Sans MS"/>
          <w:b/>
          <w:sz w:val="18"/>
          <w:szCs w:val="18"/>
        </w:rPr>
        <w:tab/>
      </w:r>
      <w:r w:rsidRPr="00BF384C">
        <w:rPr>
          <w:rFonts w:ascii="Comic Sans MS" w:hAnsi="Comic Sans MS" w:cs="Comic Sans MS"/>
          <w:b/>
          <w:sz w:val="18"/>
          <w:szCs w:val="18"/>
        </w:rPr>
        <w:tab/>
      </w:r>
      <w:r w:rsidRPr="00BF384C">
        <w:rPr>
          <w:rFonts w:ascii="Comic Sans MS" w:hAnsi="Comic Sans MS" w:cs="Comic Sans MS"/>
          <w:b/>
          <w:sz w:val="18"/>
          <w:szCs w:val="18"/>
        </w:rPr>
        <w:tab/>
        <w:t>NUMARASI:</w:t>
      </w:r>
      <w:r>
        <w:rPr>
          <w:rFonts w:ascii="Comic Sans MS" w:hAnsi="Comic Sans MS" w:cs="Comic Sans MS"/>
          <w:b/>
          <w:sz w:val="18"/>
          <w:szCs w:val="18"/>
        </w:rPr>
        <w:t xml:space="preserve">            SINIFI:              NOT:</w:t>
      </w:r>
    </w:p>
    <w:p w:rsidR="00D45018" w:rsidRPr="00BF384C" w:rsidRDefault="00D45018" w:rsidP="00D45018">
      <w:pPr>
        <w:pStyle w:val="BodyText"/>
        <w:rPr>
          <w:rFonts w:ascii="Comic Sans MS" w:hAnsi="Comic Sans MS" w:cs="Comic Sans MS"/>
          <w:b/>
          <w:sz w:val="18"/>
          <w:szCs w:val="18"/>
        </w:rPr>
      </w:pPr>
    </w:p>
    <w:p w:rsidR="00D45018" w:rsidRPr="00BF384C" w:rsidRDefault="00D45018" w:rsidP="00D45018">
      <w:pPr>
        <w:pStyle w:val="BodyText"/>
        <w:rPr>
          <w:rFonts w:ascii="Comic Sans MS" w:hAnsi="Comic Sans MS" w:cs="Comic Sans MS"/>
          <w:b/>
          <w:sz w:val="18"/>
          <w:szCs w:val="18"/>
        </w:rPr>
      </w:pPr>
      <w:r w:rsidRPr="00BF384C">
        <w:rPr>
          <w:rFonts w:ascii="Comic Sans MS" w:hAnsi="Comic Sans MS" w:cs="Comic Sans MS"/>
          <w:b/>
          <w:sz w:val="18"/>
          <w:szCs w:val="18"/>
        </w:rPr>
        <w:t xml:space="preserve">2013-2014 Eğitim-Öğretim Yılı Yusuf Çapraz Anadolu Lisesi 12. Sınıf Dil ve Anlatım Dersi </w:t>
      </w:r>
    </w:p>
    <w:p w:rsidR="00D45018" w:rsidRPr="00BF384C" w:rsidRDefault="00D45018" w:rsidP="00D45018">
      <w:pPr>
        <w:pStyle w:val="BodyText"/>
        <w:rPr>
          <w:rFonts w:ascii="Comic Sans MS" w:hAnsi="Comic Sans MS" w:cs="Comic Sans MS"/>
          <w:b/>
          <w:sz w:val="18"/>
          <w:szCs w:val="18"/>
        </w:rPr>
      </w:pPr>
      <w:r w:rsidRPr="00BF384C">
        <w:rPr>
          <w:rFonts w:ascii="Comic Sans MS" w:hAnsi="Comic Sans MS" w:cs="Comic Sans MS"/>
          <w:b/>
          <w:sz w:val="18"/>
          <w:szCs w:val="18"/>
        </w:rPr>
        <w:t>2.Dönem 1.Yazılı</w:t>
      </w:r>
      <w:r>
        <w:rPr>
          <w:rFonts w:ascii="Comic Sans MS" w:hAnsi="Comic Sans MS" w:cs="Comic Sans MS"/>
          <w:b/>
          <w:sz w:val="18"/>
          <w:szCs w:val="18"/>
        </w:rPr>
        <w:t xml:space="preserve"> CEVAP ANAHTARI</w:t>
      </w:r>
    </w:p>
    <w:p w:rsidR="00D45018" w:rsidRPr="00BF384C" w:rsidRDefault="00D45018" w:rsidP="00D45018">
      <w:pPr>
        <w:jc w:val="both"/>
        <w:rPr>
          <w:rFonts w:ascii="Comic Sans MS" w:hAnsi="Comic Sans MS"/>
          <w:sz w:val="18"/>
          <w:szCs w:val="18"/>
        </w:rPr>
      </w:pPr>
      <w:r w:rsidRPr="00BF384C">
        <w:rPr>
          <w:rFonts w:ascii="Comic Sans MS" w:hAnsi="Comic Sans MS" w:cs="Comic Sans MS"/>
          <w:b/>
          <w:sz w:val="18"/>
          <w:szCs w:val="18"/>
        </w:rPr>
        <w:t>S.1.</w:t>
      </w:r>
      <w:r w:rsidRPr="00BF384C">
        <w:rPr>
          <w:rFonts w:ascii="Comic Sans MS" w:hAnsi="Comic Sans MS" w:cs="Comic Sans MS"/>
          <w:sz w:val="18"/>
          <w:szCs w:val="18"/>
        </w:rPr>
        <w:t xml:space="preserve"> </w:t>
      </w:r>
      <w:r w:rsidRPr="00BF384C">
        <w:rPr>
          <w:rFonts w:ascii="Comic Sans MS" w:hAnsi="Comic Sans MS" w:cs="Comic Sans MS"/>
          <w:b/>
          <w:sz w:val="18"/>
          <w:szCs w:val="18"/>
        </w:rPr>
        <w:t xml:space="preserve">Aşağıdaki cümlelerde noktalı yerleri doldurunuz. </w:t>
      </w:r>
      <w:r w:rsidRPr="00BF384C">
        <w:rPr>
          <w:rFonts w:ascii="Comic Sans MS" w:hAnsi="Comic Sans MS" w:cs="Comic Sans MS"/>
          <w:sz w:val="18"/>
          <w:szCs w:val="18"/>
        </w:rPr>
        <w:t>(10 p.)</w:t>
      </w:r>
    </w:p>
    <w:p w:rsidR="00D45018" w:rsidRPr="00BF384C" w:rsidRDefault="00D45018" w:rsidP="00D45018">
      <w:pPr>
        <w:pStyle w:val="ListParagraph"/>
        <w:numPr>
          <w:ilvl w:val="0"/>
          <w:numId w:val="2"/>
        </w:numPr>
        <w:spacing w:after="0" w:line="240" w:lineRule="auto"/>
        <w:rPr>
          <w:rFonts w:ascii="Comic Sans MS" w:hAnsi="Comic Sans MS" w:cs="Times New Roman"/>
          <w:sz w:val="18"/>
          <w:szCs w:val="18"/>
        </w:rPr>
      </w:pPr>
      <w:r w:rsidRPr="00BF384C">
        <w:rPr>
          <w:rFonts w:ascii="Comic Sans MS" w:hAnsi="Comic Sans MS" w:cs="Times New Roman"/>
          <w:sz w:val="18"/>
          <w:szCs w:val="18"/>
        </w:rPr>
        <w:t xml:space="preserve">Hece vezniyle yazılan şiirlerde, ölçüyü kalıplara ayıran yerlere </w:t>
      </w:r>
      <w:r>
        <w:rPr>
          <w:rFonts w:ascii="Comic Sans MS" w:hAnsi="Comic Sans MS" w:cs="Times New Roman"/>
          <w:color w:val="FFFFFF"/>
          <w:sz w:val="18"/>
          <w:szCs w:val="18"/>
          <w:shd w:val="clear" w:color="auto" w:fill="EAF1DD"/>
        </w:rPr>
        <w:t xml:space="preserve"> </w:t>
      </w:r>
      <w:r w:rsidRPr="00D45018">
        <w:rPr>
          <w:rFonts w:ascii="Comic Sans MS" w:hAnsi="Comic Sans MS" w:cs="Times New Roman"/>
          <w:sz w:val="18"/>
          <w:szCs w:val="18"/>
          <w:shd w:val="clear" w:color="auto" w:fill="EAF1DD"/>
        </w:rPr>
        <w:t xml:space="preserve"> DURAK</w:t>
      </w:r>
      <w:r w:rsidRPr="00BF384C">
        <w:rPr>
          <w:rFonts w:ascii="Comic Sans MS" w:hAnsi="Comic Sans MS" w:cs="Times New Roman"/>
          <w:color w:val="FFFFFF"/>
          <w:sz w:val="18"/>
          <w:szCs w:val="18"/>
          <w:shd w:val="clear" w:color="auto" w:fill="EAF1DD"/>
        </w:rPr>
        <w:t xml:space="preserve">                    </w:t>
      </w:r>
      <w:r w:rsidRPr="00BF384C">
        <w:rPr>
          <w:rFonts w:ascii="Comic Sans MS" w:hAnsi="Comic Sans MS" w:cs="Times New Roman"/>
          <w:sz w:val="18"/>
          <w:szCs w:val="18"/>
        </w:rPr>
        <w:t>denir.</w:t>
      </w:r>
    </w:p>
    <w:p w:rsidR="00D45018" w:rsidRPr="00BF384C" w:rsidRDefault="00D45018" w:rsidP="00D45018">
      <w:pPr>
        <w:pStyle w:val="ListParagraph"/>
        <w:numPr>
          <w:ilvl w:val="0"/>
          <w:numId w:val="2"/>
        </w:numPr>
        <w:spacing w:after="0" w:line="240" w:lineRule="auto"/>
        <w:rPr>
          <w:rFonts w:ascii="Comic Sans MS" w:hAnsi="Comic Sans MS" w:cs="Times New Roman"/>
          <w:color w:val="000000"/>
          <w:sz w:val="18"/>
          <w:szCs w:val="18"/>
        </w:rPr>
      </w:pPr>
      <w:r w:rsidRPr="00BF384C">
        <w:rPr>
          <w:rFonts w:ascii="Comic Sans MS" w:hAnsi="Comic Sans MS" w:cs="Times New Roman"/>
          <w:sz w:val="18"/>
          <w:szCs w:val="18"/>
        </w:rPr>
        <w:t xml:space="preserve">Halk hikâyeleri  </w:t>
      </w:r>
      <w:r w:rsidRPr="00BF384C">
        <w:rPr>
          <w:rFonts w:ascii="Comic Sans MS" w:hAnsi="Comic Sans MS" w:cs="Times New Roman"/>
          <w:sz w:val="18"/>
          <w:szCs w:val="18"/>
          <w:shd w:val="clear" w:color="auto" w:fill="EAF1DD"/>
        </w:rPr>
        <w:t xml:space="preserve">  </w:t>
      </w:r>
      <w:r>
        <w:rPr>
          <w:rFonts w:ascii="Comic Sans MS" w:hAnsi="Comic Sans MS" w:cs="Times New Roman"/>
          <w:sz w:val="18"/>
          <w:szCs w:val="18"/>
          <w:shd w:val="clear" w:color="auto" w:fill="EAF1DD"/>
        </w:rPr>
        <w:t xml:space="preserve">NAZIM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ve         </w:t>
      </w:r>
      <w:r>
        <w:rPr>
          <w:rFonts w:ascii="Comic Sans MS" w:hAnsi="Comic Sans MS" w:cs="Times New Roman"/>
          <w:sz w:val="18"/>
          <w:szCs w:val="18"/>
          <w:shd w:val="clear" w:color="auto" w:fill="EAF1DD"/>
        </w:rPr>
        <w:t xml:space="preserve">   NESİR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karışık yazılır</w:t>
      </w:r>
    </w:p>
    <w:p w:rsidR="00D45018" w:rsidRPr="00BF384C" w:rsidRDefault="00D45018" w:rsidP="00D45018">
      <w:pPr>
        <w:numPr>
          <w:ilvl w:val="0"/>
          <w:numId w:val="2"/>
        </w:numPr>
        <w:rPr>
          <w:rFonts w:ascii="Comic Sans MS" w:hAnsi="Comic Sans MS"/>
          <w:sz w:val="18"/>
          <w:szCs w:val="18"/>
        </w:rPr>
      </w:pPr>
      <w:r w:rsidRPr="00BF384C">
        <w:rPr>
          <w:rFonts w:ascii="Comic Sans MS" w:hAnsi="Comic Sans MS"/>
          <w:sz w:val="18"/>
          <w:szCs w:val="18"/>
        </w:rPr>
        <w:t xml:space="preserve">   </w:t>
      </w:r>
      <w:r>
        <w:rPr>
          <w:rFonts w:ascii="Comic Sans MS" w:hAnsi="Comic Sans MS"/>
          <w:sz w:val="18"/>
          <w:szCs w:val="18"/>
          <w:shd w:val="clear" w:color="auto" w:fill="EAF1DD"/>
        </w:rPr>
        <w:t xml:space="preserve">  MASALLAR</w:t>
      </w:r>
      <w:r w:rsidRPr="00BF384C">
        <w:rPr>
          <w:rFonts w:ascii="Comic Sans MS" w:hAnsi="Comic Sans MS"/>
          <w:sz w:val="18"/>
          <w:szCs w:val="18"/>
          <w:shd w:val="clear" w:color="auto" w:fill="EAF1DD"/>
        </w:rPr>
        <w:t xml:space="preserve">                     </w:t>
      </w:r>
      <w:r w:rsidRPr="00BF384C">
        <w:rPr>
          <w:rFonts w:ascii="Comic Sans MS" w:hAnsi="Comic Sans MS"/>
          <w:sz w:val="18"/>
          <w:szCs w:val="18"/>
        </w:rPr>
        <w:t xml:space="preserve">  asıl söyleyeni belli olmayan,olağanüstü olayların bilinmeyen bir mekânda,belirsiz bir zamanda geçtiği sanat metinleridir.</w:t>
      </w:r>
    </w:p>
    <w:p w:rsidR="00D45018" w:rsidRPr="00BF384C" w:rsidRDefault="00D45018" w:rsidP="00D45018">
      <w:pPr>
        <w:pStyle w:val="ListParagraph"/>
        <w:numPr>
          <w:ilvl w:val="0"/>
          <w:numId w:val="2"/>
        </w:numPr>
        <w:spacing w:after="0" w:line="240" w:lineRule="auto"/>
        <w:ind w:right="-288"/>
        <w:rPr>
          <w:rFonts w:ascii="Comic Sans MS" w:hAnsi="Comic Sans MS" w:cs="Times New Roman"/>
          <w:sz w:val="18"/>
          <w:szCs w:val="18"/>
        </w:rPr>
      </w:pPr>
      <w:r w:rsidRPr="00BF384C">
        <w:rPr>
          <w:rFonts w:ascii="Comic Sans MS" w:hAnsi="Comic Sans MS" w:cs="Times New Roman"/>
          <w:sz w:val="18"/>
          <w:szCs w:val="18"/>
        </w:rPr>
        <w:t xml:space="preserve">Orta oyununda Kavuklu ve Pişekar’ın birbirinin sözlerini ters anlamalarına </w:t>
      </w:r>
      <w:r w:rsidRPr="00BF384C">
        <w:rPr>
          <w:rFonts w:ascii="Comic Sans MS" w:hAnsi="Comic Sans MS" w:cs="Times New Roman"/>
          <w:sz w:val="18"/>
          <w:szCs w:val="18"/>
          <w:shd w:val="clear" w:color="auto" w:fill="EAF1DD"/>
        </w:rPr>
        <w:t xml:space="preserve">  </w:t>
      </w:r>
      <w:r w:rsidR="00EF1E9D">
        <w:rPr>
          <w:rFonts w:ascii="Comic Sans MS" w:hAnsi="Comic Sans MS" w:cs="Times New Roman"/>
          <w:sz w:val="18"/>
          <w:szCs w:val="18"/>
          <w:shd w:val="clear" w:color="auto" w:fill="EAF1DD"/>
        </w:rPr>
        <w:t>ARZBAR</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denir.</w:t>
      </w:r>
    </w:p>
    <w:p w:rsidR="00D45018" w:rsidRPr="00BF384C" w:rsidRDefault="00D45018" w:rsidP="00D45018">
      <w:pPr>
        <w:pStyle w:val="ListParagraph"/>
        <w:numPr>
          <w:ilvl w:val="0"/>
          <w:numId w:val="2"/>
        </w:numPr>
        <w:spacing w:after="0" w:line="240" w:lineRule="auto"/>
        <w:ind w:right="-288"/>
        <w:rPr>
          <w:rFonts w:ascii="Comic Sans MS" w:hAnsi="Comic Sans MS" w:cs="Times New Roman"/>
          <w:sz w:val="18"/>
          <w:szCs w:val="18"/>
        </w:rPr>
      </w:pPr>
      <w:r w:rsidRPr="00BF384C">
        <w:rPr>
          <w:rFonts w:ascii="Comic Sans MS" w:hAnsi="Comic Sans MS" w:cs="Times New Roman"/>
          <w:sz w:val="18"/>
          <w:szCs w:val="18"/>
        </w:rPr>
        <w:t>Deriden kesilen ve tasvir adına verilen bir takım şekillerin arkadan ışıklandırılmış beyaz bir perde üzerine yansıtılmasın temeline</w:t>
      </w:r>
    </w:p>
    <w:p w:rsidR="00D45018" w:rsidRPr="00BF384C" w:rsidRDefault="00D45018" w:rsidP="00D45018">
      <w:pPr>
        <w:pStyle w:val="ListParagraph"/>
        <w:spacing w:after="0" w:line="240" w:lineRule="auto"/>
        <w:ind w:left="360" w:right="-288"/>
        <w:rPr>
          <w:rFonts w:ascii="Comic Sans MS" w:hAnsi="Comic Sans MS" w:cs="Times New Roman"/>
          <w:sz w:val="18"/>
          <w:szCs w:val="18"/>
        </w:rPr>
      </w:pPr>
      <w:r w:rsidRPr="00BF384C">
        <w:rPr>
          <w:rFonts w:ascii="Comic Sans MS" w:hAnsi="Comic Sans MS" w:cs="Times New Roman"/>
          <w:sz w:val="18"/>
          <w:szCs w:val="18"/>
        </w:rPr>
        <w:t xml:space="preserve">dayanan oyuna </w:t>
      </w:r>
      <w:r w:rsidRPr="00BF384C">
        <w:rPr>
          <w:rFonts w:ascii="Comic Sans MS" w:hAnsi="Comic Sans MS" w:cs="Times New Roman"/>
          <w:sz w:val="18"/>
          <w:szCs w:val="18"/>
          <w:shd w:val="clear" w:color="auto" w:fill="EAF1DD"/>
        </w:rPr>
        <w:t xml:space="preserve">  </w:t>
      </w:r>
      <w:r w:rsidR="00EF1E9D">
        <w:rPr>
          <w:rFonts w:ascii="Comic Sans MS" w:hAnsi="Comic Sans MS" w:cs="Times New Roman"/>
          <w:sz w:val="18"/>
          <w:szCs w:val="18"/>
          <w:shd w:val="clear" w:color="auto" w:fill="EAF1DD"/>
        </w:rPr>
        <w:t>GÖLGE OYUNU</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denir.</w:t>
      </w:r>
    </w:p>
    <w:p w:rsidR="00D45018" w:rsidRPr="00BF384C" w:rsidRDefault="00D45018" w:rsidP="00D45018">
      <w:pPr>
        <w:pStyle w:val="ListParagraph"/>
        <w:numPr>
          <w:ilvl w:val="0"/>
          <w:numId w:val="2"/>
        </w:numPr>
        <w:spacing w:after="0" w:line="240" w:lineRule="auto"/>
        <w:ind w:right="-288"/>
        <w:rPr>
          <w:rFonts w:ascii="Comic Sans MS" w:hAnsi="Comic Sans MS" w:cs="Times New Roman"/>
          <w:sz w:val="18"/>
          <w:szCs w:val="18"/>
        </w:rPr>
      </w:pPr>
      <w:r w:rsidRPr="00BF384C">
        <w:rPr>
          <w:rFonts w:ascii="Comic Sans MS" w:hAnsi="Comic Sans MS" w:cs="Times New Roman"/>
          <w:sz w:val="18"/>
          <w:szCs w:val="18"/>
        </w:rPr>
        <w:t xml:space="preserve">Halk hikâyeleri </w:t>
      </w:r>
      <w:r w:rsidR="00EF1E9D">
        <w:rPr>
          <w:rFonts w:ascii="Comic Sans MS" w:hAnsi="Comic Sans MS" w:cs="Times New Roman"/>
          <w:sz w:val="18"/>
          <w:szCs w:val="18"/>
          <w:shd w:val="clear" w:color="auto" w:fill="EAF1DD"/>
        </w:rPr>
        <w:t xml:space="preserve">  DÖŞEME   </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adı verilen giriş bölümüyle başlar;</w:t>
      </w:r>
      <w:r w:rsidR="00EF1E9D">
        <w:rPr>
          <w:rFonts w:ascii="Comic Sans MS" w:hAnsi="Comic Sans MS" w:cs="Times New Roman"/>
          <w:sz w:val="18"/>
          <w:szCs w:val="18"/>
          <w:shd w:val="clear" w:color="auto" w:fill="EAF1DD"/>
        </w:rPr>
        <w:t xml:space="preserve">    DUA</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 xml:space="preserve">  adı verilen sonuç bölümüyle sona erer.</w:t>
      </w:r>
    </w:p>
    <w:p w:rsidR="00D45018" w:rsidRPr="00BF384C" w:rsidRDefault="00D45018" w:rsidP="00D45018">
      <w:pPr>
        <w:pStyle w:val="ListParagraph"/>
        <w:numPr>
          <w:ilvl w:val="0"/>
          <w:numId w:val="2"/>
        </w:numPr>
        <w:spacing w:after="0" w:line="240" w:lineRule="auto"/>
        <w:rPr>
          <w:rFonts w:ascii="Comic Sans MS" w:hAnsi="Comic Sans MS" w:cs="Times New Roman"/>
          <w:sz w:val="18"/>
          <w:szCs w:val="18"/>
        </w:rPr>
      </w:pPr>
      <w:r w:rsidRPr="00BF384C">
        <w:rPr>
          <w:rFonts w:ascii="Comic Sans MS" w:hAnsi="Comic Sans MS" w:cs="Times New Roman"/>
          <w:sz w:val="18"/>
          <w:szCs w:val="18"/>
        </w:rPr>
        <w:t>Anlatmaya bağlı sanat metinlerindeki “Olay Örgüsü”nün karşılığı göstermeye bağlı edebi metinlerde “</w:t>
      </w:r>
      <w:r w:rsidRPr="00BF384C">
        <w:rPr>
          <w:rFonts w:ascii="Comic Sans MS" w:hAnsi="Comic Sans MS" w:cs="Times New Roman"/>
          <w:sz w:val="18"/>
          <w:szCs w:val="18"/>
          <w:shd w:val="clear" w:color="auto" w:fill="EAF1DD"/>
        </w:rPr>
        <w:t xml:space="preserve">  </w:t>
      </w:r>
      <w:r w:rsidR="00EF1E9D">
        <w:rPr>
          <w:rFonts w:ascii="Comic Sans MS" w:hAnsi="Comic Sans MS" w:cs="Times New Roman"/>
          <w:sz w:val="18"/>
          <w:szCs w:val="18"/>
          <w:shd w:val="clear" w:color="auto" w:fill="EAF1DD"/>
        </w:rPr>
        <w:t>DRAMATİK ÖRGÜ</w:t>
      </w:r>
      <w:r w:rsidRPr="00BF384C">
        <w:rPr>
          <w:rFonts w:ascii="Comic Sans MS" w:hAnsi="Comic Sans MS" w:cs="Times New Roman"/>
          <w:sz w:val="18"/>
          <w:szCs w:val="18"/>
          <w:shd w:val="clear" w:color="auto" w:fill="EAF1DD"/>
        </w:rPr>
        <w:t xml:space="preserve">                           </w:t>
      </w:r>
      <w:r w:rsidR="00EF1E9D">
        <w:rPr>
          <w:rFonts w:ascii="Comic Sans MS" w:hAnsi="Comic Sans MS" w:cs="Times New Roman"/>
          <w:sz w:val="18"/>
          <w:szCs w:val="18"/>
        </w:rPr>
        <w:t>”dü</w:t>
      </w:r>
      <w:r w:rsidRPr="00BF384C">
        <w:rPr>
          <w:rFonts w:ascii="Comic Sans MS" w:hAnsi="Comic Sans MS" w:cs="Times New Roman"/>
          <w:sz w:val="18"/>
          <w:szCs w:val="18"/>
        </w:rPr>
        <w:t>r.</w:t>
      </w:r>
    </w:p>
    <w:p w:rsidR="00D45018" w:rsidRPr="00A85379" w:rsidRDefault="00A85379" w:rsidP="00A85379">
      <w:pPr>
        <w:pStyle w:val="ListParagraph"/>
        <w:numPr>
          <w:ilvl w:val="0"/>
          <w:numId w:val="2"/>
        </w:numPr>
        <w:spacing w:after="0" w:line="240" w:lineRule="auto"/>
        <w:rPr>
          <w:rFonts w:ascii="Comic Sans MS" w:hAnsi="Comic Sans MS" w:cs="Times New Roman"/>
          <w:sz w:val="18"/>
          <w:szCs w:val="18"/>
        </w:rPr>
      </w:pPr>
      <w:r>
        <w:rPr>
          <w:rFonts w:ascii="Comic Sans MS" w:hAnsi="Comic Sans MS" w:cs="Times New Roman"/>
          <w:sz w:val="18"/>
          <w:szCs w:val="18"/>
        </w:rPr>
        <w:t xml:space="preserve">Roman kahramanları  tip ve  </w:t>
      </w:r>
      <w:r w:rsidRPr="00BF384C">
        <w:rPr>
          <w:rFonts w:ascii="Comic Sans MS" w:hAnsi="Comic Sans MS" w:cs="Times New Roman"/>
          <w:sz w:val="18"/>
          <w:szCs w:val="18"/>
        </w:rPr>
        <w:t xml:space="preserve"> </w:t>
      </w:r>
      <w:r w:rsidRPr="00BF384C">
        <w:rPr>
          <w:rFonts w:ascii="Comic Sans MS" w:hAnsi="Comic Sans MS" w:cs="Times New Roman"/>
          <w:sz w:val="18"/>
          <w:szCs w:val="18"/>
          <w:shd w:val="clear" w:color="auto" w:fill="EAF1DD"/>
        </w:rPr>
        <w:t xml:space="preserve">  </w:t>
      </w:r>
      <w:r>
        <w:rPr>
          <w:rFonts w:ascii="Comic Sans MS" w:hAnsi="Comic Sans MS" w:cs="Times New Roman"/>
          <w:sz w:val="18"/>
          <w:szCs w:val="18"/>
          <w:shd w:val="clear" w:color="auto" w:fill="EAF1DD"/>
        </w:rPr>
        <w:t>KARAKTER</w:t>
      </w:r>
      <w:r w:rsidRPr="00BF384C">
        <w:rPr>
          <w:rFonts w:ascii="Comic Sans MS" w:hAnsi="Comic Sans MS" w:cs="Times New Roman"/>
          <w:sz w:val="18"/>
          <w:szCs w:val="18"/>
          <w:shd w:val="clear" w:color="auto" w:fill="EAF1DD"/>
        </w:rPr>
        <w:t xml:space="preserve">                         </w:t>
      </w:r>
      <w:r>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w:t>
      </w:r>
      <w:r>
        <w:rPr>
          <w:rFonts w:ascii="Comic Sans MS" w:hAnsi="Comic Sans MS" w:cs="Times New Roman"/>
          <w:sz w:val="18"/>
          <w:szCs w:val="18"/>
        </w:rPr>
        <w:t xml:space="preserve"> olarak iki grupta incelenir.</w:t>
      </w:r>
    </w:p>
    <w:p w:rsidR="00D45018" w:rsidRPr="00BF384C" w:rsidRDefault="00D45018" w:rsidP="00D45018">
      <w:pPr>
        <w:pStyle w:val="ListParagraph"/>
        <w:numPr>
          <w:ilvl w:val="0"/>
          <w:numId w:val="2"/>
        </w:numPr>
        <w:spacing w:after="0" w:line="240" w:lineRule="auto"/>
        <w:rPr>
          <w:rFonts w:ascii="Comic Sans MS" w:hAnsi="Comic Sans MS" w:cs="Times New Roman"/>
          <w:sz w:val="18"/>
          <w:szCs w:val="18"/>
        </w:rPr>
      </w:pPr>
      <w:r w:rsidRPr="00BF384C">
        <w:rPr>
          <w:rFonts w:ascii="Comic Sans MS" w:hAnsi="Comic Sans MS" w:cs="Times New Roman"/>
          <w:sz w:val="18"/>
          <w:szCs w:val="18"/>
        </w:rPr>
        <w:t xml:space="preserve">Ağrı Dağı Efsanesi </w:t>
      </w:r>
      <w:r w:rsidR="00A85379">
        <w:rPr>
          <w:rFonts w:ascii="Comic Sans MS" w:hAnsi="Comic Sans MS" w:cs="Times New Roman"/>
          <w:sz w:val="18"/>
          <w:szCs w:val="18"/>
          <w:shd w:val="clear" w:color="auto" w:fill="EAF1DD"/>
        </w:rPr>
        <w:t xml:space="preserve"> YAŞAR KEMAL</w:t>
      </w:r>
      <w:r w:rsidRPr="00BF384C">
        <w:rPr>
          <w:rFonts w:ascii="Comic Sans MS" w:hAnsi="Comic Sans MS" w:cs="Times New Roman"/>
          <w:sz w:val="18"/>
          <w:szCs w:val="18"/>
          <w:shd w:val="clear" w:color="auto" w:fill="EAF1DD"/>
        </w:rPr>
        <w:t xml:space="preserve">         </w:t>
      </w:r>
      <w:r w:rsidRPr="00BF384C">
        <w:rPr>
          <w:rFonts w:ascii="Comic Sans MS" w:hAnsi="Comic Sans MS" w:cs="Times New Roman"/>
          <w:sz w:val="18"/>
          <w:szCs w:val="18"/>
        </w:rPr>
        <w:t>adlı yazarımıza aittir.</w:t>
      </w:r>
    </w:p>
    <w:p w:rsidR="00D45018" w:rsidRPr="00BF384C" w:rsidRDefault="00D45018" w:rsidP="00D45018">
      <w:pPr>
        <w:jc w:val="both"/>
        <w:rPr>
          <w:rFonts w:ascii="Comic Sans MS" w:hAnsi="Comic Sans MS"/>
          <w:sz w:val="18"/>
          <w:szCs w:val="18"/>
        </w:rPr>
      </w:pPr>
    </w:p>
    <w:p w:rsidR="00D45018" w:rsidRPr="00BF384C" w:rsidRDefault="00D45018" w:rsidP="00D45018">
      <w:pPr>
        <w:ind w:left="180"/>
        <w:rPr>
          <w:rFonts w:ascii="Comic Sans MS" w:hAnsi="Comic Sans MS"/>
          <w:i/>
          <w:sz w:val="18"/>
          <w:szCs w:val="18"/>
        </w:rPr>
      </w:pPr>
      <w:r w:rsidRPr="00BF384C">
        <w:rPr>
          <w:rFonts w:ascii="Comic Sans MS" w:hAnsi="Comic Sans MS" w:cs="Tahoma"/>
          <w:b/>
          <w:iCs/>
          <w:color w:val="000000"/>
          <w:sz w:val="18"/>
          <w:szCs w:val="18"/>
        </w:rPr>
        <w:t xml:space="preserve">S.2. </w:t>
      </w:r>
    </w:p>
    <w:p w:rsidR="00D45018" w:rsidRPr="00BF384C" w:rsidRDefault="00D45018" w:rsidP="00D45018">
      <w:pPr>
        <w:pStyle w:val="ListParagraph"/>
        <w:numPr>
          <w:ilvl w:val="0"/>
          <w:numId w:val="1"/>
        </w:numPr>
        <w:spacing w:after="0" w:line="240" w:lineRule="auto"/>
        <w:rPr>
          <w:rFonts w:ascii="Comic Sans MS" w:hAnsi="Comic Sans MS" w:cs="Times New Roman"/>
          <w:b/>
          <w:sz w:val="18"/>
          <w:szCs w:val="18"/>
        </w:rPr>
      </w:pPr>
      <w:r w:rsidRPr="00BF384C">
        <w:rPr>
          <w:rFonts w:ascii="Comic Sans MS" w:hAnsi="Comic Sans MS" w:cs="Times New Roman"/>
          <w:i/>
          <w:sz w:val="18"/>
          <w:szCs w:val="18"/>
        </w:rPr>
        <w:t xml:space="preserve">“Canan ki Musa’nın asasından daha mucizelidir, Süleyman’ın mühründen daha hükümlüdür, canan ki Semiramis’in bahçelerinden daha ferahlıdır, sinesi İskender’in aynasından daha cilalıdır, ağzı Cem’in camından daha baş döndürücüdür; saçları ve saçlarının rengi Kayser’in nam ve şanından, Karun’un hazinelerinden daha muhteşem, daha göz kamaştırıcıdır. İstemem bana cananı verin.” </w:t>
      </w:r>
      <w:r>
        <w:rPr>
          <w:rFonts w:ascii="Comic Sans MS" w:hAnsi="Comic Sans MS" w:cs="Times New Roman"/>
          <w:i/>
          <w:sz w:val="18"/>
          <w:szCs w:val="18"/>
        </w:rPr>
        <w:t xml:space="preserve">    </w:t>
      </w:r>
      <w:r w:rsidRPr="00BF384C">
        <w:rPr>
          <w:rFonts w:ascii="Comic Sans MS" w:hAnsi="Comic Sans MS" w:cs="Times New Roman"/>
          <w:i/>
          <w:sz w:val="18"/>
          <w:szCs w:val="18"/>
        </w:rPr>
        <w:t>Yakup Kadri Karaosmanoğlu</w:t>
      </w:r>
    </w:p>
    <w:p w:rsidR="00D45018" w:rsidRPr="00BF384C" w:rsidRDefault="00D45018" w:rsidP="00D45018">
      <w:pPr>
        <w:pStyle w:val="ListParagraph"/>
        <w:spacing w:after="0" w:line="240" w:lineRule="auto"/>
        <w:ind w:left="360"/>
        <w:rPr>
          <w:rFonts w:ascii="Comic Sans MS" w:hAnsi="Comic Sans MS" w:cs="Comic Sans MS"/>
          <w:b/>
          <w:sz w:val="18"/>
          <w:szCs w:val="18"/>
        </w:rPr>
      </w:pPr>
      <w:r w:rsidRPr="00BF384C">
        <w:rPr>
          <w:rFonts w:ascii="Comic Sans MS" w:hAnsi="Comic Sans MS" w:cs="Times New Roman"/>
          <w:b/>
          <w:sz w:val="18"/>
          <w:szCs w:val="18"/>
        </w:rPr>
        <w:t>Yukarıdaki paragraf hangi edebi türden alınmıştır, belirleyerek, örnek eser adları vererek açıklayınız.(10p)</w:t>
      </w:r>
    </w:p>
    <w:p w:rsidR="00D45018" w:rsidRPr="00BF384C" w:rsidRDefault="00D45018" w:rsidP="00D45018">
      <w:pPr>
        <w:jc w:val="both"/>
        <w:rPr>
          <w:rFonts w:ascii="Comic Sans MS" w:hAnsi="Comic Sans MS" w:cs="Comic Sans MS"/>
          <w:b/>
          <w:sz w:val="18"/>
          <w:szCs w:val="18"/>
        </w:rPr>
      </w:pPr>
    </w:p>
    <w:p w:rsidR="00A85379" w:rsidRDefault="00A85379" w:rsidP="00D45018">
      <w:pPr>
        <w:jc w:val="both"/>
        <w:rPr>
          <w:rFonts w:ascii="Comic Sans MS" w:hAnsi="Comic Sans MS" w:cs="Comic Sans MS"/>
          <w:b/>
          <w:sz w:val="18"/>
          <w:szCs w:val="18"/>
        </w:rPr>
      </w:pPr>
      <w:r>
        <w:rPr>
          <w:rFonts w:ascii="Comic Sans MS" w:hAnsi="Comic Sans MS" w:cs="Comic Sans MS"/>
          <w:b/>
          <w:sz w:val="18"/>
          <w:szCs w:val="18"/>
        </w:rPr>
        <w:t>MENSUR ŞİİR. YAKUP KADRİ : ERENLERİN BAĞINDAN    MEHMET RAUF: SİYAH İNCİLER</w:t>
      </w:r>
    </w:p>
    <w:p w:rsidR="00D45018" w:rsidRDefault="00A85379" w:rsidP="00D45018">
      <w:pPr>
        <w:jc w:val="both"/>
        <w:rPr>
          <w:rFonts w:ascii="Comic Sans MS" w:hAnsi="Comic Sans MS" w:cs="Comic Sans MS"/>
          <w:b/>
          <w:sz w:val="18"/>
          <w:szCs w:val="18"/>
        </w:rPr>
      </w:pPr>
      <w:r>
        <w:rPr>
          <w:rFonts w:ascii="Comic Sans MS" w:hAnsi="Comic Sans MS" w:cs="Comic Sans MS"/>
          <w:b/>
          <w:sz w:val="18"/>
          <w:szCs w:val="18"/>
        </w:rPr>
        <w:t xml:space="preserve"> HALİT ZİYA:MEZARDAN SESLER</w:t>
      </w:r>
    </w:p>
    <w:p w:rsidR="00D45018" w:rsidRPr="00BF384C" w:rsidRDefault="00A85379" w:rsidP="00D45018">
      <w:pPr>
        <w:jc w:val="both"/>
        <w:rPr>
          <w:rFonts w:ascii="Comic Sans MS" w:hAnsi="Comic Sans MS" w:cs="Comic Sans MS"/>
          <w:b/>
          <w:sz w:val="18"/>
          <w:szCs w:val="18"/>
        </w:rPr>
      </w:pPr>
      <w:r>
        <w:t>Mensur şiir, şiirin cümle yapısı ve ahengini koruyan ancak ölçü ve kafiyeye bağlanamayan; şairane bir konuyu, his, hayal ve düşünceyi kısa şekilde ve yoğun bir üslupla anlatan düzyazı türüdür.</w:t>
      </w:r>
    </w:p>
    <w:p w:rsidR="00D45018" w:rsidRPr="00BF384C" w:rsidRDefault="00D45018" w:rsidP="00D45018">
      <w:pPr>
        <w:jc w:val="both"/>
        <w:rPr>
          <w:rFonts w:ascii="Comic Sans MS" w:hAnsi="Comic Sans MS" w:cs="Comic Sans MS"/>
          <w:position w:val="12"/>
          <w:sz w:val="18"/>
          <w:szCs w:val="18"/>
        </w:rPr>
      </w:pPr>
      <w:r w:rsidRPr="00BF384C">
        <w:rPr>
          <w:rFonts w:ascii="Comic Sans MS" w:hAnsi="Comic Sans MS" w:cs="Comic Sans MS"/>
          <w:b/>
          <w:sz w:val="18"/>
          <w:szCs w:val="18"/>
        </w:rPr>
        <w:t>S.3. Aşağıdaki eserlerin türlerini ve yazarlarını yazınız</w:t>
      </w:r>
      <w:r w:rsidRPr="00BF384C">
        <w:rPr>
          <w:rFonts w:ascii="Comic Sans MS" w:hAnsi="Comic Sans MS" w:cs="Comic Sans MS"/>
          <w:sz w:val="18"/>
          <w:szCs w:val="18"/>
        </w:rPr>
        <w:t>.(10p)</w:t>
      </w:r>
    </w:p>
    <w:p w:rsidR="00D45018" w:rsidRPr="00BF384C" w:rsidRDefault="00D45018" w:rsidP="00D45018">
      <w:pPr>
        <w:numPr>
          <w:ilvl w:val="0"/>
          <w:numId w:val="5"/>
        </w:numPr>
        <w:jc w:val="both"/>
        <w:rPr>
          <w:rFonts w:ascii="Comic Sans MS" w:hAnsi="Comic Sans MS" w:cs="Comic Sans MS"/>
          <w:position w:val="12"/>
          <w:sz w:val="18"/>
          <w:szCs w:val="18"/>
        </w:rPr>
      </w:pPr>
      <w:r w:rsidRPr="00BF384C">
        <w:rPr>
          <w:rFonts w:ascii="Comic Sans MS" w:hAnsi="Comic Sans MS" w:cs="Comic Sans MS"/>
          <w:position w:val="12"/>
          <w:sz w:val="18"/>
          <w:szCs w:val="18"/>
        </w:rPr>
        <w:t xml:space="preserve">Siyah İnciler         </w:t>
      </w:r>
      <w:r w:rsidR="00A85379">
        <w:rPr>
          <w:rFonts w:ascii="Comic Sans MS" w:hAnsi="Comic Sans MS" w:cs="Comic Sans MS"/>
          <w:position w:val="12"/>
          <w:sz w:val="18"/>
          <w:szCs w:val="18"/>
        </w:rPr>
        <w:t xml:space="preserve">      </w:t>
      </w:r>
      <w:r w:rsidR="00A85379">
        <w:rPr>
          <w:rFonts w:ascii="Comic Sans MS" w:hAnsi="Comic Sans MS" w:cs="Comic Sans MS"/>
          <w:position w:val="12"/>
          <w:sz w:val="18"/>
          <w:szCs w:val="18"/>
        </w:rPr>
        <w:tab/>
        <w:t>:M. RAUF MENSUR ŞİİR</w:t>
      </w:r>
    </w:p>
    <w:p w:rsidR="00D45018" w:rsidRPr="00BF384C" w:rsidRDefault="00D45018" w:rsidP="00D45018">
      <w:pPr>
        <w:numPr>
          <w:ilvl w:val="0"/>
          <w:numId w:val="5"/>
        </w:numPr>
        <w:jc w:val="both"/>
        <w:rPr>
          <w:rFonts w:ascii="Comic Sans MS" w:hAnsi="Comic Sans MS" w:cs="Comic Sans MS"/>
          <w:position w:val="12"/>
          <w:sz w:val="18"/>
          <w:szCs w:val="18"/>
        </w:rPr>
      </w:pPr>
      <w:r w:rsidRPr="00BF384C">
        <w:rPr>
          <w:rFonts w:ascii="Comic Sans MS" w:hAnsi="Comic Sans MS" w:cs="Comic Sans MS"/>
          <w:position w:val="12"/>
          <w:sz w:val="18"/>
          <w:szCs w:val="18"/>
        </w:rPr>
        <w:t xml:space="preserve">Keloğlan              </w:t>
      </w:r>
      <w:r w:rsidR="00A85379">
        <w:rPr>
          <w:rFonts w:ascii="Comic Sans MS" w:hAnsi="Comic Sans MS" w:cs="Comic Sans MS"/>
          <w:position w:val="12"/>
          <w:sz w:val="18"/>
          <w:szCs w:val="18"/>
        </w:rPr>
        <w:t xml:space="preserve">    </w:t>
      </w:r>
      <w:r w:rsidR="00A85379">
        <w:rPr>
          <w:rFonts w:ascii="Comic Sans MS" w:hAnsi="Comic Sans MS" w:cs="Comic Sans MS"/>
          <w:position w:val="12"/>
          <w:sz w:val="18"/>
          <w:szCs w:val="18"/>
        </w:rPr>
        <w:tab/>
        <w:t>: ANONİM MASAL</w:t>
      </w:r>
    </w:p>
    <w:p w:rsidR="00D45018" w:rsidRPr="00BF384C" w:rsidRDefault="00D45018" w:rsidP="00D45018">
      <w:pPr>
        <w:numPr>
          <w:ilvl w:val="0"/>
          <w:numId w:val="5"/>
        </w:numPr>
        <w:jc w:val="both"/>
        <w:rPr>
          <w:rFonts w:ascii="Comic Sans MS" w:hAnsi="Comic Sans MS" w:cs="Comic Sans MS"/>
          <w:position w:val="12"/>
          <w:sz w:val="18"/>
          <w:szCs w:val="18"/>
        </w:rPr>
      </w:pPr>
      <w:r>
        <w:rPr>
          <w:rFonts w:ascii="Comic Sans MS" w:hAnsi="Comic Sans MS" w:cs="Comic Sans MS"/>
          <w:position w:val="12"/>
          <w:sz w:val="18"/>
          <w:szCs w:val="18"/>
        </w:rPr>
        <w:t>Gurbet Hikayeleri</w:t>
      </w:r>
      <w:r>
        <w:rPr>
          <w:rFonts w:ascii="Comic Sans MS" w:hAnsi="Comic Sans MS" w:cs="Comic Sans MS"/>
          <w:position w:val="12"/>
          <w:sz w:val="18"/>
          <w:szCs w:val="18"/>
        </w:rPr>
        <w:tab/>
      </w:r>
      <w:r w:rsidR="00A85379">
        <w:rPr>
          <w:rFonts w:ascii="Comic Sans MS" w:hAnsi="Comic Sans MS" w:cs="Comic Sans MS"/>
          <w:position w:val="12"/>
          <w:sz w:val="18"/>
          <w:szCs w:val="18"/>
        </w:rPr>
        <w:t>:</w:t>
      </w:r>
      <w:r w:rsidR="002224A5">
        <w:rPr>
          <w:rFonts w:ascii="Comic Sans MS" w:hAnsi="Comic Sans MS" w:cs="Comic Sans MS"/>
          <w:position w:val="12"/>
          <w:sz w:val="18"/>
          <w:szCs w:val="18"/>
        </w:rPr>
        <w:t>R. HALİT  HİKAYE</w:t>
      </w:r>
    </w:p>
    <w:p w:rsidR="00D45018" w:rsidRPr="00BF384C" w:rsidRDefault="002224A5" w:rsidP="00D45018">
      <w:pPr>
        <w:numPr>
          <w:ilvl w:val="0"/>
          <w:numId w:val="5"/>
        </w:numPr>
        <w:jc w:val="both"/>
        <w:rPr>
          <w:rFonts w:ascii="Comic Sans MS" w:hAnsi="Comic Sans MS" w:cs="Comic Sans MS"/>
          <w:position w:val="12"/>
          <w:sz w:val="18"/>
          <w:szCs w:val="18"/>
        </w:rPr>
      </w:pPr>
      <w:r>
        <w:rPr>
          <w:rFonts w:ascii="Comic Sans MS" w:hAnsi="Comic Sans MS" w:cs="Comic Sans MS"/>
          <w:position w:val="12"/>
          <w:sz w:val="18"/>
          <w:szCs w:val="18"/>
        </w:rPr>
        <w:t xml:space="preserve">Şermin     </w:t>
      </w:r>
      <w:r>
        <w:rPr>
          <w:rFonts w:ascii="Comic Sans MS" w:hAnsi="Comic Sans MS" w:cs="Comic Sans MS"/>
          <w:position w:val="12"/>
          <w:sz w:val="18"/>
          <w:szCs w:val="18"/>
        </w:rPr>
        <w:tab/>
      </w:r>
      <w:r>
        <w:rPr>
          <w:rFonts w:ascii="Comic Sans MS" w:hAnsi="Comic Sans MS" w:cs="Comic Sans MS"/>
          <w:position w:val="12"/>
          <w:sz w:val="18"/>
          <w:szCs w:val="18"/>
        </w:rPr>
        <w:tab/>
        <w:t>:T. FİKRET ŞİİR</w:t>
      </w:r>
    </w:p>
    <w:p w:rsidR="00D45018" w:rsidRPr="00BF384C" w:rsidRDefault="00D45018" w:rsidP="00D45018">
      <w:pPr>
        <w:numPr>
          <w:ilvl w:val="0"/>
          <w:numId w:val="5"/>
        </w:numPr>
        <w:jc w:val="both"/>
        <w:rPr>
          <w:rFonts w:ascii="Comic Sans MS" w:hAnsi="Comic Sans MS" w:cs="Comic Sans MS"/>
          <w:sz w:val="18"/>
          <w:szCs w:val="18"/>
        </w:rPr>
      </w:pPr>
      <w:r>
        <w:rPr>
          <w:rFonts w:ascii="Comic Sans MS" w:hAnsi="Comic Sans MS" w:cs="Comic Sans MS"/>
          <w:position w:val="12"/>
          <w:sz w:val="18"/>
          <w:szCs w:val="18"/>
        </w:rPr>
        <w:t xml:space="preserve">Karamazof Kardeşler     </w:t>
      </w:r>
      <w:r w:rsidR="002224A5">
        <w:rPr>
          <w:rFonts w:ascii="Comic Sans MS" w:hAnsi="Comic Sans MS" w:cs="Comic Sans MS"/>
          <w:position w:val="12"/>
          <w:sz w:val="18"/>
          <w:szCs w:val="18"/>
        </w:rPr>
        <w:t xml:space="preserve"> : DOTOYEVSKİ ROMAN</w:t>
      </w:r>
    </w:p>
    <w:p w:rsidR="00D45018" w:rsidRPr="00BF384C" w:rsidRDefault="00D45018" w:rsidP="00D45018">
      <w:pPr>
        <w:pStyle w:val="BodyText"/>
        <w:jc w:val="both"/>
        <w:rPr>
          <w:rFonts w:ascii="Comic Sans MS" w:hAnsi="Comic Sans MS" w:cs="Comic Sans MS"/>
          <w:sz w:val="18"/>
          <w:szCs w:val="18"/>
        </w:rPr>
      </w:pPr>
    </w:p>
    <w:p w:rsidR="00D45018" w:rsidRPr="00BF384C" w:rsidRDefault="00D45018" w:rsidP="00D45018">
      <w:pPr>
        <w:pStyle w:val="ListParagraph"/>
        <w:spacing w:after="0" w:line="240" w:lineRule="auto"/>
        <w:ind w:left="0"/>
        <w:rPr>
          <w:rFonts w:ascii="Comic Sans MS" w:hAnsi="Comic Sans MS" w:cs="Times New Roman"/>
          <w:b/>
          <w:sz w:val="18"/>
          <w:szCs w:val="18"/>
        </w:rPr>
      </w:pPr>
      <w:r w:rsidRPr="00BF384C">
        <w:rPr>
          <w:rFonts w:ascii="Comic Sans MS" w:hAnsi="Comic Sans MS" w:cs="Comic Sans MS"/>
          <w:b/>
          <w:sz w:val="18"/>
          <w:szCs w:val="18"/>
        </w:rPr>
        <w:t>S.4.</w:t>
      </w:r>
      <w:r w:rsidRPr="00BF384C">
        <w:rPr>
          <w:rFonts w:ascii="Comic Sans MS" w:hAnsi="Comic Sans MS"/>
          <w:b/>
          <w:sz w:val="18"/>
          <w:szCs w:val="18"/>
        </w:rPr>
        <w:t xml:space="preserve"> Aşağıdaki cümleleri “doğru-yanlış” (D/Y) olarak değerlendiriniz(10p)</w:t>
      </w:r>
    </w:p>
    <w:p w:rsidR="00D45018" w:rsidRPr="00BF384C" w:rsidRDefault="00D45018" w:rsidP="00D45018">
      <w:pPr>
        <w:rPr>
          <w:rFonts w:ascii="Comic Sans MS" w:hAnsi="Comic Sans MS"/>
          <w:sz w:val="18"/>
          <w:szCs w:val="18"/>
        </w:rPr>
      </w:pPr>
      <w:r w:rsidRPr="00BF384C">
        <w:rPr>
          <w:rFonts w:ascii="Comic Sans MS" w:hAnsi="Comic Sans MS"/>
          <w:sz w:val="18"/>
          <w:szCs w:val="18"/>
        </w:rPr>
        <w:t xml:space="preserve">        (  </w:t>
      </w:r>
      <w:r w:rsidR="002224A5">
        <w:rPr>
          <w:rFonts w:ascii="Comic Sans MS" w:hAnsi="Comic Sans MS"/>
          <w:sz w:val="18"/>
          <w:szCs w:val="18"/>
        </w:rPr>
        <w:t>D</w:t>
      </w:r>
      <w:r w:rsidRPr="00BF384C">
        <w:rPr>
          <w:rFonts w:ascii="Comic Sans MS" w:hAnsi="Comic Sans MS"/>
          <w:sz w:val="18"/>
          <w:szCs w:val="18"/>
        </w:rPr>
        <w:t xml:space="preserve">   )</w:t>
      </w:r>
      <w:r>
        <w:rPr>
          <w:rFonts w:ascii="Comic Sans MS" w:hAnsi="Comic Sans MS"/>
          <w:sz w:val="18"/>
          <w:szCs w:val="18"/>
        </w:rPr>
        <w:t xml:space="preserve"> </w:t>
      </w:r>
      <w:r w:rsidRPr="00BF384C">
        <w:rPr>
          <w:rFonts w:ascii="Comic Sans MS" w:hAnsi="Comic Sans MS"/>
          <w:sz w:val="18"/>
          <w:szCs w:val="18"/>
        </w:rPr>
        <w:t>Halk hikâyeleri nazım-nesir karışık yazılır.</w:t>
      </w:r>
    </w:p>
    <w:p w:rsidR="00D45018" w:rsidRPr="00BF384C" w:rsidRDefault="00D45018" w:rsidP="00D45018">
      <w:pPr>
        <w:rPr>
          <w:rFonts w:ascii="Comic Sans MS" w:hAnsi="Comic Sans MS"/>
          <w:sz w:val="18"/>
          <w:szCs w:val="18"/>
        </w:rPr>
      </w:pPr>
      <w:r w:rsidRPr="00BF384C">
        <w:rPr>
          <w:rFonts w:ascii="Comic Sans MS" w:hAnsi="Comic Sans MS"/>
          <w:sz w:val="18"/>
          <w:szCs w:val="18"/>
        </w:rPr>
        <w:t xml:space="preserve">        (  </w:t>
      </w:r>
      <w:r w:rsidR="002224A5">
        <w:rPr>
          <w:rFonts w:ascii="Comic Sans MS" w:hAnsi="Comic Sans MS"/>
          <w:sz w:val="18"/>
          <w:szCs w:val="18"/>
        </w:rPr>
        <w:t>Y</w:t>
      </w:r>
      <w:r w:rsidRPr="00BF384C">
        <w:rPr>
          <w:rFonts w:ascii="Comic Sans MS" w:hAnsi="Comic Sans MS"/>
          <w:sz w:val="18"/>
          <w:szCs w:val="18"/>
        </w:rPr>
        <w:t xml:space="preserve">   )</w:t>
      </w:r>
      <w:r>
        <w:rPr>
          <w:rFonts w:ascii="Comic Sans MS" w:hAnsi="Comic Sans MS"/>
          <w:sz w:val="18"/>
          <w:szCs w:val="18"/>
        </w:rPr>
        <w:t xml:space="preserve"> </w:t>
      </w:r>
      <w:r w:rsidRPr="00BF384C">
        <w:rPr>
          <w:rFonts w:ascii="Comic Sans MS" w:hAnsi="Comic Sans MS"/>
          <w:sz w:val="18"/>
          <w:szCs w:val="18"/>
        </w:rPr>
        <w:t>Letâif-i Rivâyât,Emin Nihat tarafından yazılan ilk öykü denemesidir.</w:t>
      </w:r>
    </w:p>
    <w:p w:rsidR="00D45018" w:rsidRPr="00BF384C" w:rsidRDefault="00D45018" w:rsidP="00D45018">
      <w:pPr>
        <w:rPr>
          <w:rFonts w:ascii="Comic Sans MS" w:hAnsi="Comic Sans MS"/>
          <w:sz w:val="18"/>
          <w:szCs w:val="18"/>
        </w:rPr>
      </w:pPr>
      <w:r w:rsidRPr="00BF384C">
        <w:rPr>
          <w:rFonts w:ascii="Comic Sans MS" w:hAnsi="Comic Sans MS"/>
          <w:sz w:val="18"/>
          <w:szCs w:val="18"/>
        </w:rPr>
        <w:t xml:space="preserve">        (  </w:t>
      </w:r>
      <w:r w:rsidR="002224A5">
        <w:rPr>
          <w:rFonts w:ascii="Comic Sans MS" w:hAnsi="Comic Sans MS"/>
          <w:sz w:val="18"/>
          <w:szCs w:val="18"/>
        </w:rPr>
        <w:t>D</w:t>
      </w:r>
      <w:r w:rsidRPr="00BF384C">
        <w:rPr>
          <w:rFonts w:ascii="Comic Sans MS" w:hAnsi="Comic Sans MS"/>
          <w:sz w:val="18"/>
          <w:szCs w:val="18"/>
        </w:rPr>
        <w:t xml:space="preserve">   </w:t>
      </w:r>
      <w:r>
        <w:rPr>
          <w:rFonts w:ascii="Comic Sans MS" w:hAnsi="Comic Sans MS"/>
          <w:sz w:val="18"/>
          <w:szCs w:val="18"/>
        </w:rPr>
        <w:t xml:space="preserve">) </w:t>
      </w:r>
      <w:r w:rsidRPr="00BF384C">
        <w:rPr>
          <w:rFonts w:ascii="Comic Sans MS" w:hAnsi="Comic Sans MS"/>
          <w:sz w:val="18"/>
          <w:szCs w:val="18"/>
        </w:rPr>
        <w:t>Kişilerin ve olayların gülünç, aksak taraflarını ele alarak oları yeren, eleştiren şiirlere satirik şiir denir.</w:t>
      </w:r>
    </w:p>
    <w:p w:rsidR="00D45018" w:rsidRPr="00BF384C" w:rsidRDefault="00D45018" w:rsidP="00D45018">
      <w:pPr>
        <w:rPr>
          <w:rFonts w:ascii="Comic Sans MS" w:hAnsi="Comic Sans MS"/>
          <w:sz w:val="18"/>
          <w:szCs w:val="18"/>
        </w:rPr>
      </w:pPr>
      <w:r w:rsidRPr="00BF384C">
        <w:rPr>
          <w:rFonts w:ascii="Comic Sans MS" w:hAnsi="Comic Sans MS"/>
          <w:sz w:val="18"/>
          <w:szCs w:val="18"/>
        </w:rPr>
        <w:t xml:space="preserve">        (   </w:t>
      </w:r>
      <w:r w:rsidR="002224A5">
        <w:rPr>
          <w:rFonts w:ascii="Comic Sans MS" w:hAnsi="Comic Sans MS"/>
          <w:sz w:val="18"/>
          <w:szCs w:val="18"/>
        </w:rPr>
        <w:t>Y</w:t>
      </w:r>
      <w:r w:rsidRPr="00BF384C">
        <w:rPr>
          <w:rFonts w:ascii="Comic Sans MS" w:hAnsi="Comic Sans MS"/>
          <w:sz w:val="18"/>
          <w:szCs w:val="18"/>
        </w:rPr>
        <w:t xml:space="preserve">  )</w:t>
      </w:r>
      <w:r>
        <w:rPr>
          <w:rFonts w:ascii="Comic Sans MS" w:hAnsi="Comic Sans MS"/>
          <w:sz w:val="18"/>
          <w:szCs w:val="18"/>
        </w:rPr>
        <w:t xml:space="preserve"> </w:t>
      </w:r>
      <w:r w:rsidRPr="00BF384C">
        <w:rPr>
          <w:rFonts w:ascii="Comic Sans MS" w:hAnsi="Comic Sans MS"/>
          <w:sz w:val="18"/>
          <w:szCs w:val="18"/>
        </w:rPr>
        <w:t>Guy de Maupassant,durum öyküsünün dünya edebiyatındaki öncüsüdür.</w:t>
      </w:r>
    </w:p>
    <w:p w:rsidR="00D45018" w:rsidRPr="00BF384C" w:rsidRDefault="00D45018" w:rsidP="00D45018">
      <w:pPr>
        <w:pStyle w:val="BodyText"/>
        <w:tabs>
          <w:tab w:val="left" w:pos="540"/>
        </w:tabs>
        <w:jc w:val="both"/>
        <w:rPr>
          <w:rFonts w:ascii="Comic Sans MS" w:hAnsi="Comic Sans MS"/>
          <w:sz w:val="18"/>
          <w:szCs w:val="18"/>
        </w:rPr>
      </w:pPr>
      <w:r w:rsidRPr="00BF384C">
        <w:rPr>
          <w:rFonts w:ascii="Comic Sans MS" w:hAnsi="Comic Sans MS"/>
          <w:sz w:val="18"/>
          <w:szCs w:val="18"/>
        </w:rPr>
        <w:t xml:space="preserve">        ( </w:t>
      </w:r>
      <w:r w:rsidR="002224A5">
        <w:rPr>
          <w:rFonts w:ascii="Comic Sans MS" w:hAnsi="Comic Sans MS"/>
          <w:sz w:val="18"/>
          <w:szCs w:val="18"/>
        </w:rPr>
        <w:t>D</w:t>
      </w:r>
      <w:r w:rsidRPr="00BF384C">
        <w:rPr>
          <w:rFonts w:ascii="Comic Sans MS" w:hAnsi="Comic Sans MS"/>
          <w:sz w:val="18"/>
          <w:szCs w:val="18"/>
        </w:rPr>
        <w:t xml:space="preserve">    )</w:t>
      </w:r>
      <w:r>
        <w:rPr>
          <w:rFonts w:ascii="Comic Sans MS" w:hAnsi="Comic Sans MS"/>
          <w:sz w:val="18"/>
          <w:szCs w:val="18"/>
        </w:rPr>
        <w:t xml:space="preserve"> </w:t>
      </w:r>
      <w:r w:rsidRPr="00BF384C">
        <w:rPr>
          <w:rFonts w:ascii="Comic Sans MS" w:hAnsi="Comic Sans MS"/>
          <w:sz w:val="18"/>
          <w:szCs w:val="18"/>
        </w:rPr>
        <w:t>Orta oyununun başlıca kahramanları pişekâr ve kavukludur.</w:t>
      </w:r>
    </w:p>
    <w:p w:rsidR="00D45018" w:rsidRPr="00BF384C" w:rsidRDefault="00D45018" w:rsidP="00D45018">
      <w:pPr>
        <w:rPr>
          <w:rFonts w:ascii="Comic Sans MS" w:hAnsi="Comic Sans MS"/>
          <w:b/>
          <w:sz w:val="18"/>
          <w:szCs w:val="18"/>
        </w:rPr>
      </w:pPr>
      <w:r w:rsidRPr="00BF384C">
        <w:rPr>
          <w:rFonts w:ascii="Comic Sans MS" w:hAnsi="Comic Sans MS" w:cs="Comic Sans MS"/>
          <w:b/>
          <w:position w:val="12"/>
          <w:sz w:val="18"/>
          <w:szCs w:val="18"/>
        </w:rPr>
        <w:t xml:space="preserve">   S.5.  </w:t>
      </w:r>
      <w:r w:rsidRPr="00BF384C">
        <w:rPr>
          <w:rFonts w:ascii="Comic Sans MS" w:hAnsi="Comic Sans MS"/>
          <w:b/>
          <w:sz w:val="18"/>
          <w:szCs w:val="18"/>
        </w:rPr>
        <w:t>Aşağıdaki cümlelerde  altı çizili kelimelerdeki ses olaylarını bulunuz(10p)</w:t>
      </w:r>
    </w:p>
    <w:p w:rsidR="00D45018" w:rsidRPr="00BF384C" w:rsidRDefault="00D45018" w:rsidP="00D45018">
      <w:pPr>
        <w:rPr>
          <w:rFonts w:ascii="Comic Sans MS" w:hAnsi="Comic Sans MS"/>
          <w:sz w:val="18"/>
          <w:szCs w:val="18"/>
        </w:rPr>
      </w:pPr>
    </w:p>
    <w:p w:rsidR="00D45018" w:rsidRPr="00BF384C" w:rsidRDefault="00D45018" w:rsidP="00D45018">
      <w:pPr>
        <w:rPr>
          <w:rFonts w:ascii="Comic Sans MS" w:hAnsi="Comic Sans MS"/>
          <w:sz w:val="18"/>
          <w:szCs w:val="18"/>
        </w:rPr>
      </w:pPr>
      <w:r w:rsidRPr="00BF384C">
        <w:rPr>
          <w:rFonts w:ascii="Comic Sans MS" w:hAnsi="Comic Sans MS"/>
          <w:sz w:val="18"/>
          <w:szCs w:val="18"/>
        </w:rPr>
        <w:t xml:space="preserve">         -</w:t>
      </w:r>
      <w:r w:rsidRPr="00BF384C">
        <w:rPr>
          <w:rFonts w:ascii="Comic Sans MS" w:hAnsi="Comic Sans MS"/>
          <w:sz w:val="18"/>
          <w:szCs w:val="18"/>
          <w:u w:val="single"/>
        </w:rPr>
        <w:t xml:space="preserve">Sapasağlam </w:t>
      </w:r>
      <w:r w:rsidRPr="00BF384C">
        <w:rPr>
          <w:rFonts w:ascii="Comic Sans MS" w:hAnsi="Comic Sans MS"/>
          <w:sz w:val="18"/>
          <w:szCs w:val="18"/>
        </w:rPr>
        <w:t>ayakkabıyı niçin atıyorsun?</w:t>
      </w:r>
      <w:r w:rsidR="002224A5">
        <w:rPr>
          <w:rFonts w:ascii="Comic Sans MS" w:hAnsi="Comic Sans MS"/>
          <w:sz w:val="18"/>
          <w:szCs w:val="18"/>
        </w:rPr>
        <w:t xml:space="preserve"> ÜNLÜ TÜREMESİ</w:t>
      </w:r>
    </w:p>
    <w:p w:rsidR="00D45018" w:rsidRPr="00BF384C" w:rsidRDefault="00D45018" w:rsidP="00D45018">
      <w:pPr>
        <w:rPr>
          <w:rFonts w:ascii="Comic Sans MS" w:hAnsi="Comic Sans MS"/>
          <w:sz w:val="18"/>
          <w:szCs w:val="18"/>
          <w:u w:val="single"/>
        </w:rPr>
      </w:pPr>
      <w:r w:rsidRPr="00BF384C">
        <w:rPr>
          <w:rFonts w:ascii="Comic Sans MS" w:hAnsi="Comic Sans MS"/>
          <w:sz w:val="18"/>
          <w:szCs w:val="18"/>
        </w:rPr>
        <w:t xml:space="preserve">         -Merak etme özür dilemekle </w:t>
      </w:r>
      <w:r w:rsidRPr="00BF384C">
        <w:rPr>
          <w:rFonts w:ascii="Comic Sans MS" w:hAnsi="Comic Sans MS"/>
          <w:sz w:val="18"/>
          <w:szCs w:val="18"/>
          <w:u w:val="single"/>
        </w:rPr>
        <w:t>küçülmezsin.</w:t>
      </w:r>
      <w:r w:rsidR="002224A5">
        <w:rPr>
          <w:rFonts w:ascii="Comic Sans MS" w:hAnsi="Comic Sans MS"/>
          <w:sz w:val="18"/>
          <w:szCs w:val="18"/>
          <w:u w:val="single"/>
        </w:rPr>
        <w:t xml:space="preserve"> ÜNSÜZ DÜŞMESİ</w:t>
      </w:r>
    </w:p>
    <w:p w:rsidR="00D45018" w:rsidRPr="00BF384C" w:rsidRDefault="00D45018" w:rsidP="00D45018">
      <w:pPr>
        <w:rPr>
          <w:rFonts w:ascii="Comic Sans MS" w:hAnsi="Comic Sans MS"/>
          <w:sz w:val="18"/>
          <w:szCs w:val="18"/>
        </w:rPr>
      </w:pPr>
      <w:r w:rsidRPr="00BF384C">
        <w:rPr>
          <w:rFonts w:ascii="Comic Sans MS" w:hAnsi="Comic Sans MS"/>
          <w:sz w:val="18"/>
          <w:szCs w:val="18"/>
        </w:rPr>
        <w:t xml:space="preserve">         -</w:t>
      </w:r>
      <w:r w:rsidRPr="00BF384C">
        <w:rPr>
          <w:rFonts w:ascii="Comic Sans MS" w:hAnsi="Comic Sans MS"/>
          <w:sz w:val="18"/>
          <w:szCs w:val="18"/>
          <w:u w:val="single"/>
        </w:rPr>
        <w:t>Yanlış</w:t>
      </w:r>
      <w:r w:rsidRPr="00BF384C">
        <w:rPr>
          <w:rFonts w:ascii="Comic Sans MS" w:hAnsi="Comic Sans MS"/>
          <w:sz w:val="18"/>
          <w:szCs w:val="18"/>
        </w:rPr>
        <w:t xml:space="preserve"> kişiyle arkadaşlık yapıyorsun.</w:t>
      </w:r>
      <w:r w:rsidR="002224A5">
        <w:rPr>
          <w:rFonts w:ascii="Comic Sans MS" w:hAnsi="Comic Sans MS"/>
          <w:sz w:val="18"/>
          <w:szCs w:val="18"/>
        </w:rPr>
        <w:t xml:space="preserve"> ÜNLÜ DÜŞMESİ</w:t>
      </w:r>
    </w:p>
    <w:p w:rsidR="00D45018" w:rsidRPr="00BF384C" w:rsidRDefault="00D45018" w:rsidP="00D45018">
      <w:pPr>
        <w:rPr>
          <w:rFonts w:ascii="Comic Sans MS" w:hAnsi="Comic Sans MS"/>
          <w:sz w:val="18"/>
          <w:szCs w:val="18"/>
        </w:rPr>
      </w:pPr>
      <w:r w:rsidRPr="00BF384C">
        <w:rPr>
          <w:rFonts w:ascii="Comic Sans MS" w:hAnsi="Comic Sans MS"/>
          <w:sz w:val="18"/>
          <w:szCs w:val="18"/>
        </w:rPr>
        <w:t xml:space="preserve">         -Artık kimse </w:t>
      </w:r>
      <w:r w:rsidRPr="00BF384C">
        <w:rPr>
          <w:rFonts w:ascii="Comic Sans MS" w:hAnsi="Comic Sans MS"/>
          <w:sz w:val="18"/>
          <w:szCs w:val="18"/>
          <w:u w:val="single"/>
        </w:rPr>
        <w:t>görmüyor</w:t>
      </w:r>
      <w:r w:rsidRPr="00BF384C">
        <w:rPr>
          <w:rFonts w:ascii="Comic Sans MS" w:hAnsi="Comic Sans MS"/>
          <w:sz w:val="18"/>
          <w:szCs w:val="18"/>
        </w:rPr>
        <w:t xml:space="preserve"> bu </w:t>
      </w:r>
      <w:r w:rsidRPr="00BF384C">
        <w:rPr>
          <w:rFonts w:ascii="Comic Sans MS" w:hAnsi="Comic Sans MS"/>
          <w:sz w:val="18"/>
          <w:szCs w:val="18"/>
          <w:u w:val="single"/>
        </w:rPr>
        <w:t>güzelliği.</w:t>
      </w:r>
      <w:r w:rsidRPr="00BF384C">
        <w:rPr>
          <w:rFonts w:ascii="Comic Sans MS" w:hAnsi="Comic Sans MS"/>
          <w:sz w:val="18"/>
          <w:szCs w:val="18"/>
        </w:rPr>
        <w:t xml:space="preserve"> </w:t>
      </w:r>
      <w:r w:rsidR="002224A5">
        <w:rPr>
          <w:rFonts w:ascii="Comic Sans MS" w:hAnsi="Comic Sans MS"/>
          <w:sz w:val="18"/>
          <w:szCs w:val="18"/>
        </w:rPr>
        <w:t xml:space="preserve"> ÜNLÜ DARALMASI- ÜNSÜZ YUMUŞAMASI</w:t>
      </w:r>
      <w:r w:rsidRPr="00BF384C">
        <w:rPr>
          <w:rFonts w:ascii="Comic Sans MS" w:hAnsi="Comic Sans MS"/>
          <w:sz w:val="18"/>
          <w:szCs w:val="18"/>
        </w:rPr>
        <w:t xml:space="preserve">   </w:t>
      </w:r>
    </w:p>
    <w:p w:rsidR="00D45018" w:rsidRPr="00BF384C" w:rsidRDefault="00D45018" w:rsidP="00D45018">
      <w:pPr>
        <w:pStyle w:val="BodyText"/>
        <w:tabs>
          <w:tab w:val="left" w:pos="540"/>
        </w:tabs>
        <w:jc w:val="both"/>
        <w:rPr>
          <w:rFonts w:ascii="Comic Sans MS" w:hAnsi="Comic Sans MS" w:cs="Comic Sans MS"/>
          <w:b/>
          <w:position w:val="12"/>
          <w:sz w:val="18"/>
          <w:szCs w:val="18"/>
        </w:rPr>
      </w:pPr>
      <w:r w:rsidRPr="00BF384C">
        <w:rPr>
          <w:rFonts w:ascii="Comic Sans MS" w:hAnsi="Comic Sans MS" w:cs="Comic Sans MS"/>
          <w:b/>
          <w:position w:val="12"/>
          <w:sz w:val="18"/>
          <w:szCs w:val="18"/>
        </w:rPr>
        <w:t>S.6. Aşağıdaki cümlelerde bulunan anlatım bozukluklarını giderip sebebini belirtiniz ?10p</w:t>
      </w:r>
    </w:p>
    <w:p w:rsidR="00D45018" w:rsidRPr="00BF384C" w:rsidRDefault="00D45018" w:rsidP="00D45018">
      <w:pPr>
        <w:pStyle w:val="BodyText"/>
        <w:tabs>
          <w:tab w:val="left" w:pos="540"/>
        </w:tabs>
        <w:jc w:val="both"/>
        <w:rPr>
          <w:rFonts w:ascii="Comic Sans MS" w:hAnsi="Comic Sans MS"/>
          <w:sz w:val="18"/>
          <w:szCs w:val="18"/>
        </w:rPr>
      </w:pPr>
      <w:r w:rsidRPr="00BF384C">
        <w:rPr>
          <w:rFonts w:ascii="Comic Sans MS" w:hAnsi="Comic Sans MS" w:cs="Comic Sans MS"/>
          <w:b/>
          <w:position w:val="12"/>
          <w:sz w:val="18"/>
          <w:szCs w:val="18"/>
        </w:rPr>
        <w:t xml:space="preserve">     </w:t>
      </w:r>
      <w:r w:rsidRPr="00BF384C">
        <w:rPr>
          <w:rFonts w:ascii="Comic Sans MS" w:hAnsi="Comic Sans MS"/>
          <w:sz w:val="18"/>
          <w:szCs w:val="18"/>
        </w:rPr>
        <w:t>Bayan sürücüye yavaş gitmesini söyledi.</w:t>
      </w:r>
      <w:r w:rsidR="002224A5">
        <w:rPr>
          <w:rFonts w:ascii="Comic Sans MS" w:hAnsi="Comic Sans MS"/>
          <w:sz w:val="18"/>
          <w:szCs w:val="18"/>
        </w:rPr>
        <w:t xml:space="preserve"> BAYAN, SÜRÜCÜYE…..  ANLAM KARGAŞASI</w:t>
      </w:r>
    </w:p>
    <w:p w:rsidR="00D45018" w:rsidRPr="00BF384C" w:rsidRDefault="00D45018" w:rsidP="00D45018">
      <w:pPr>
        <w:pStyle w:val="BodyText"/>
        <w:tabs>
          <w:tab w:val="left" w:pos="540"/>
        </w:tabs>
        <w:jc w:val="both"/>
        <w:rPr>
          <w:rFonts w:ascii="Comic Sans MS" w:hAnsi="Comic Sans MS"/>
          <w:sz w:val="18"/>
          <w:szCs w:val="18"/>
        </w:rPr>
      </w:pPr>
    </w:p>
    <w:p w:rsidR="00D45018" w:rsidRPr="00BF384C" w:rsidRDefault="00D45018" w:rsidP="00D45018">
      <w:pPr>
        <w:pStyle w:val="BodyText"/>
        <w:tabs>
          <w:tab w:val="left" w:pos="540"/>
        </w:tabs>
        <w:jc w:val="both"/>
        <w:rPr>
          <w:rFonts w:ascii="Comic Sans MS" w:hAnsi="Comic Sans MS" w:cs="Comic Sans MS"/>
          <w:b/>
          <w:position w:val="12"/>
          <w:sz w:val="18"/>
          <w:szCs w:val="18"/>
        </w:rPr>
      </w:pPr>
      <w:r w:rsidRPr="00BF384C">
        <w:rPr>
          <w:rFonts w:ascii="Comic Sans MS" w:hAnsi="Comic Sans MS"/>
          <w:sz w:val="18"/>
          <w:szCs w:val="18"/>
        </w:rPr>
        <w:t xml:space="preserve">    Herkes soruyu okuyor fakat doğru cevabı yapamıyordu.</w:t>
      </w:r>
      <w:r w:rsidR="002224A5">
        <w:rPr>
          <w:rFonts w:ascii="Comic Sans MS" w:hAnsi="Comic Sans MS"/>
          <w:sz w:val="18"/>
          <w:szCs w:val="18"/>
        </w:rPr>
        <w:t xml:space="preserve"> HİÇKİMSE DOĞRU ….     ÖZNE YÜKLEM UYUMSUZ</w:t>
      </w:r>
    </w:p>
    <w:p w:rsidR="00D45018" w:rsidRPr="00BF384C" w:rsidRDefault="00D45018" w:rsidP="00D45018">
      <w:pPr>
        <w:pStyle w:val="BodyText"/>
        <w:tabs>
          <w:tab w:val="left" w:pos="540"/>
        </w:tabs>
        <w:jc w:val="both"/>
        <w:rPr>
          <w:rFonts w:ascii="Comic Sans MS" w:eastAsia="Calibri" w:hAnsi="Comic Sans MS"/>
          <w:sz w:val="18"/>
          <w:szCs w:val="18"/>
          <w:lang w:eastAsia="en-US"/>
        </w:rPr>
      </w:pPr>
    </w:p>
    <w:p w:rsidR="00D45018" w:rsidRPr="00BF384C" w:rsidRDefault="00D45018" w:rsidP="00D45018">
      <w:pPr>
        <w:rPr>
          <w:rFonts w:ascii="Comic Sans MS" w:hAnsi="Comic Sans MS"/>
          <w:b/>
          <w:sz w:val="18"/>
          <w:szCs w:val="18"/>
        </w:rPr>
      </w:pPr>
      <w:r w:rsidRPr="00BF384C">
        <w:rPr>
          <w:rFonts w:ascii="Comic Sans MS" w:hAnsi="Comic Sans MS"/>
          <w:b/>
          <w:sz w:val="18"/>
          <w:szCs w:val="18"/>
        </w:rPr>
        <w:t>S.7. Aşağıdaki sözcükleri yapılarını (basit ,türemiş, bileşik) karşılarına yazınız.(10p)</w:t>
      </w:r>
    </w:p>
    <w:p w:rsidR="00D45018" w:rsidRPr="00BF384C" w:rsidRDefault="00D45018" w:rsidP="00D45018">
      <w:pPr>
        <w:rPr>
          <w:rFonts w:ascii="Comic Sans MS" w:hAnsi="Comic Sans MS"/>
          <w:sz w:val="18"/>
          <w:szCs w:val="18"/>
        </w:rPr>
      </w:pPr>
      <w:r>
        <w:rPr>
          <w:rFonts w:ascii="Comic Sans MS" w:hAnsi="Comic Sans MS"/>
          <w:noProof/>
          <w:sz w:val="18"/>
          <w:szCs w:val="18"/>
          <w:lang w:eastAsia="tr-TR"/>
        </w:rPr>
        <w:pict>
          <v:shape id="_x0000_s1034" type="#_x0000_t32" style="position:absolute;margin-left:60.15pt;margin-top:7.4pt;width:32.25pt;height:0;z-index:251659264" o:connectortype="straight">
            <v:stroke endarrow="block"/>
          </v:shape>
        </w:pict>
      </w:r>
      <w:r w:rsidRPr="00BF384C">
        <w:rPr>
          <w:rFonts w:ascii="Comic Sans MS" w:hAnsi="Comic Sans MS"/>
          <w:sz w:val="18"/>
          <w:szCs w:val="18"/>
        </w:rPr>
        <w:t xml:space="preserve">    *indirim</w:t>
      </w:r>
      <w:r w:rsidR="002224A5">
        <w:rPr>
          <w:rFonts w:ascii="Comic Sans MS" w:hAnsi="Comic Sans MS"/>
          <w:sz w:val="18"/>
          <w:szCs w:val="18"/>
        </w:rPr>
        <w:t xml:space="preserve">                    TÜREMİŞ</w:t>
      </w:r>
    </w:p>
    <w:p w:rsidR="00D45018" w:rsidRPr="00BF384C" w:rsidRDefault="00D45018" w:rsidP="00D45018">
      <w:pPr>
        <w:rPr>
          <w:rFonts w:ascii="Comic Sans MS" w:hAnsi="Comic Sans MS"/>
          <w:color w:val="FF0000"/>
          <w:sz w:val="18"/>
          <w:szCs w:val="18"/>
        </w:rPr>
      </w:pPr>
      <w:r>
        <w:rPr>
          <w:rFonts w:ascii="Comic Sans MS" w:hAnsi="Comic Sans MS"/>
          <w:noProof/>
          <w:sz w:val="18"/>
          <w:szCs w:val="18"/>
          <w:lang w:eastAsia="tr-TR"/>
        </w:rPr>
        <w:pict>
          <v:shape id="_x0000_s1035" type="#_x0000_t32" style="position:absolute;margin-left:60.15pt;margin-top:6.85pt;width:32.25pt;height:0;z-index:251660288" o:connectortype="straight">
            <v:stroke endarrow="block"/>
          </v:shape>
        </w:pict>
      </w:r>
      <w:r w:rsidRPr="00BF384C">
        <w:rPr>
          <w:rFonts w:ascii="Comic Sans MS" w:hAnsi="Comic Sans MS"/>
          <w:sz w:val="18"/>
          <w:szCs w:val="18"/>
        </w:rPr>
        <w:t xml:space="preserve">    *yağışlı</w:t>
      </w:r>
      <w:r w:rsidR="002224A5">
        <w:rPr>
          <w:rFonts w:ascii="Comic Sans MS" w:hAnsi="Comic Sans MS"/>
          <w:sz w:val="18"/>
          <w:szCs w:val="18"/>
        </w:rPr>
        <w:t xml:space="preserve">                    TÜREMİŞ</w:t>
      </w:r>
    </w:p>
    <w:p w:rsidR="00D45018" w:rsidRPr="00BF384C" w:rsidRDefault="00D45018" w:rsidP="00D45018">
      <w:pPr>
        <w:rPr>
          <w:rFonts w:ascii="Comic Sans MS" w:hAnsi="Comic Sans MS"/>
          <w:color w:val="FF0000"/>
          <w:sz w:val="18"/>
          <w:szCs w:val="18"/>
        </w:rPr>
      </w:pPr>
      <w:r>
        <w:rPr>
          <w:rFonts w:ascii="Comic Sans MS" w:hAnsi="Comic Sans MS"/>
          <w:noProof/>
          <w:sz w:val="18"/>
          <w:szCs w:val="18"/>
          <w:lang w:eastAsia="tr-TR"/>
        </w:rPr>
        <w:pict>
          <v:shape id="_x0000_s1036" type="#_x0000_t32" style="position:absolute;margin-left:60.15pt;margin-top:6.35pt;width:32.25pt;height:0;z-index:251661312" o:connectortype="straight">
            <v:stroke endarrow="block"/>
          </v:shape>
        </w:pict>
      </w:r>
      <w:r w:rsidRPr="00BF384C">
        <w:rPr>
          <w:rFonts w:ascii="Comic Sans MS" w:hAnsi="Comic Sans MS"/>
          <w:sz w:val="18"/>
          <w:szCs w:val="18"/>
        </w:rPr>
        <w:t xml:space="preserve">    * tanıtıldı</w:t>
      </w:r>
      <w:r w:rsidR="002224A5">
        <w:rPr>
          <w:rFonts w:ascii="Comic Sans MS" w:hAnsi="Comic Sans MS"/>
          <w:sz w:val="18"/>
          <w:szCs w:val="18"/>
        </w:rPr>
        <w:t xml:space="preserve">                  TÜREMİŞ</w:t>
      </w:r>
    </w:p>
    <w:p w:rsidR="00D45018" w:rsidRPr="00BF384C" w:rsidRDefault="00D45018" w:rsidP="00D45018">
      <w:pPr>
        <w:rPr>
          <w:rFonts w:ascii="Comic Sans MS" w:hAnsi="Comic Sans MS"/>
          <w:color w:val="FF0000"/>
          <w:sz w:val="18"/>
          <w:szCs w:val="18"/>
        </w:rPr>
      </w:pPr>
      <w:r>
        <w:rPr>
          <w:rFonts w:ascii="Comic Sans MS" w:hAnsi="Comic Sans MS"/>
          <w:noProof/>
          <w:sz w:val="18"/>
          <w:szCs w:val="18"/>
          <w:lang w:eastAsia="tr-TR"/>
        </w:rPr>
        <w:pict>
          <v:shape id="_x0000_s1037" type="#_x0000_t32" style="position:absolute;margin-left:63.9pt;margin-top:5.8pt;width:32.25pt;height:0;z-index:251662336" o:connectortype="straight">
            <v:stroke endarrow="block"/>
          </v:shape>
        </w:pict>
      </w:r>
      <w:r w:rsidRPr="00BF384C">
        <w:rPr>
          <w:rFonts w:ascii="Comic Sans MS" w:hAnsi="Comic Sans MS"/>
          <w:sz w:val="18"/>
          <w:szCs w:val="18"/>
        </w:rPr>
        <w:t xml:space="preserve">    *geliyorum</w:t>
      </w:r>
      <w:r w:rsidR="002224A5">
        <w:rPr>
          <w:rFonts w:ascii="Comic Sans MS" w:hAnsi="Comic Sans MS"/>
          <w:sz w:val="18"/>
          <w:szCs w:val="18"/>
        </w:rPr>
        <w:t xml:space="preserve">                BASİT</w:t>
      </w:r>
    </w:p>
    <w:p w:rsidR="00D45018" w:rsidRPr="00BF384C" w:rsidRDefault="00D45018" w:rsidP="00D45018">
      <w:pPr>
        <w:rPr>
          <w:rFonts w:ascii="Comic Sans MS" w:hAnsi="Comic Sans MS"/>
          <w:color w:val="FF0000"/>
          <w:sz w:val="18"/>
          <w:szCs w:val="18"/>
        </w:rPr>
      </w:pPr>
      <w:r>
        <w:rPr>
          <w:rFonts w:ascii="Comic Sans MS" w:hAnsi="Comic Sans MS"/>
          <w:noProof/>
          <w:sz w:val="18"/>
          <w:szCs w:val="18"/>
          <w:lang w:eastAsia="tr-TR"/>
        </w:rPr>
        <w:pict>
          <v:shape id="_x0000_s1038" type="#_x0000_t32" style="position:absolute;margin-left:68.4pt;margin-top:5.25pt;width:32.25pt;height:0;z-index:251663360" o:connectortype="straight">
            <v:stroke endarrow="block"/>
          </v:shape>
        </w:pict>
      </w:r>
      <w:r w:rsidRPr="00BF384C">
        <w:rPr>
          <w:rFonts w:ascii="Comic Sans MS" w:hAnsi="Comic Sans MS"/>
          <w:sz w:val="18"/>
          <w:szCs w:val="18"/>
        </w:rPr>
        <w:t xml:space="preserve">    *gidebilirsin</w:t>
      </w:r>
      <w:r w:rsidR="002224A5">
        <w:rPr>
          <w:rFonts w:ascii="Comic Sans MS" w:hAnsi="Comic Sans MS"/>
          <w:sz w:val="18"/>
          <w:szCs w:val="18"/>
        </w:rPr>
        <w:t xml:space="preserve">                 BİLEŞİK</w:t>
      </w:r>
    </w:p>
    <w:p w:rsidR="00D45018" w:rsidRPr="00BF384C" w:rsidRDefault="00D45018" w:rsidP="00D45018">
      <w:pPr>
        <w:pStyle w:val="BodyText"/>
        <w:tabs>
          <w:tab w:val="left" w:pos="540"/>
        </w:tabs>
        <w:jc w:val="both"/>
        <w:rPr>
          <w:rFonts w:ascii="Comic Sans MS" w:eastAsia="Calibri" w:hAnsi="Comic Sans MS"/>
          <w:sz w:val="18"/>
          <w:szCs w:val="18"/>
          <w:lang w:eastAsia="en-US"/>
        </w:rPr>
      </w:pPr>
    </w:p>
    <w:p w:rsidR="00D45018" w:rsidRPr="00BF384C" w:rsidRDefault="00D45018" w:rsidP="00D45018">
      <w:pPr>
        <w:pStyle w:val="BodyText"/>
        <w:tabs>
          <w:tab w:val="left" w:pos="540"/>
        </w:tabs>
        <w:jc w:val="both"/>
        <w:rPr>
          <w:rFonts w:ascii="Comic Sans MS" w:eastAsia="Calibri" w:hAnsi="Comic Sans MS"/>
          <w:sz w:val="18"/>
          <w:szCs w:val="18"/>
          <w:lang w:eastAsia="en-US"/>
        </w:rPr>
      </w:pPr>
    </w:p>
    <w:p w:rsidR="00D45018" w:rsidRPr="00BF384C" w:rsidRDefault="00D45018" w:rsidP="00D45018">
      <w:pPr>
        <w:pStyle w:val="BodyText"/>
        <w:tabs>
          <w:tab w:val="left" w:pos="540"/>
        </w:tabs>
        <w:jc w:val="both"/>
        <w:rPr>
          <w:rFonts w:ascii="Comic Sans MS" w:hAnsi="Comic Sans MS" w:cs="Comic Sans MS"/>
          <w:position w:val="12"/>
          <w:sz w:val="18"/>
          <w:szCs w:val="18"/>
        </w:rPr>
      </w:pPr>
    </w:p>
    <w:p w:rsidR="00D45018" w:rsidRPr="00BF384C" w:rsidRDefault="00D45018" w:rsidP="00D45018">
      <w:pPr>
        <w:pStyle w:val="BodyText"/>
        <w:tabs>
          <w:tab w:val="left" w:pos="540"/>
        </w:tabs>
        <w:jc w:val="both"/>
        <w:rPr>
          <w:rFonts w:ascii="Comic Sans MS" w:eastAsia="Comic Sans MS" w:hAnsi="Comic Sans MS" w:cs="Comic Sans MS"/>
          <w:position w:val="12"/>
          <w:sz w:val="18"/>
          <w:szCs w:val="18"/>
        </w:rPr>
      </w:pPr>
      <w:r w:rsidRPr="00BF384C">
        <w:rPr>
          <w:rFonts w:ascii="Comic Sans MS" w:hAnsi="Comic Sans MS" w:cs="Comic Sans MS"/>
          <w:b/>
          <w:position w:val="12"/>
          <w:sz w:val="18"/>
          <w:szCs w:val="18"/>
        </w:rPr>
        <w:t>S.8.Aşağıdaki paragraflarda hangi anlatım tekniği veya düşünceyi geliştirme yolu kullanılmıştır?10p</w:t>
      </w:r>
    </w:p>
    <w:p w:rsidR="00D45018" w:rsidRPr="00BF384C" w:rsidRDefault="00D45018" w:rsidP="00D45018">
      <w:pPr>
        <w:pStyle w:val="BodyText"/>
        <w:tabs>
          <w:tab w:val="left" w:pos="540"/>
        </w:tabs>
        <w:jc w:val="both"/>
        <w:rPr>
          <w:rFonts w:ascii="Comic Sans MS" w:eastAsia="Comic Sans MS" w:hAnsi="Comic Sans MS" w:cs="Comic Sans MS"/>
          <w:position w:val="12"/>
          <w:sz w:val="18"/>
          <w:szCs w:val="18"/>
        </w:rPr>
      </w:pPr>
      <w:r w:rsidRPr="00BF384C">
        <w:rPr>
          <w:rFonts w:ascii="Comic Sans MS" w:eastAsia="Comic Sans MS" w:hAnsi="Comic Sans MS" w:cs="Comic Sans MS"/>
          <w:position w:val="12"/>
          <w:sz w:val="18"/>
          <w:szCs w:val="18"/>
        </w:rPr>
        <w:t xml:space="preserve">   </w:t>
      </w:r>
      <w:r w:rsidRPr="00BF384C">
        <w:rPr>
          <w:rFonts w:ascii="Comic Sans MS" w:hAnsi="Comic Sans MS" w:cs="Comic Sans MS"/>
          <w:position w:val="12"/>
          <w:sz w:val="18"/>
          <w:szCs w:val="18"/>
        </w:rPr>
        <w:t>Yazılan; yaşanmışsa kalıcı oluyor. Büyük sanatçıların hayat hikayelerinde bu gerçek açıkça görülür.Balzac, bir dostuna ya</w:t>
      </w:r>
      <w:r w:rsidR="002224A5">
        <w:rPr>
          <w:rFonts w:ascii="Comic Sans MS" w:hAnsi="Comic Sans MS" w:cs="Comic Sans MS"/>
          <w:position w:val="12"/>
          <w:sz w:val="18"/>
          <w:szCs w:val="18"/>
        </w:rPr>
        <w:t xml:space="preserve">zdığı mektubunda </w:t>
      </w:r>
      <w:r w:rsidRPr="00BF384C">
        <w:rPr>
          <w:rFonts w:ascii="Comic Sans MS" w:hAnsi="Comic Sans MS" w:cs="Comic Sans MS"/>
          <w:position w:val="12"/>
          <w:sz w:val="18"/>
          <w:szCs w:val="18"/>
        </w:rPr>
        <w:t xml:space="preserve"> “ Vadideki Zambak” için:” Onu yazarken ağlamaktan kendimi alamadım .” der. Flaubert’in de “Madame Bovary benim.” Demesi başka bir anlam taşımaz. Öyle ki Madame Bovary hayatına son vermek için arsenik içtiği zaman Flaubert, o zehrin acısını bütün burukluğu ile ağzında duymuştur..                                                                                                                  </w:t>
      </w:r>
    </w:p>
    <w:p w:rsidR="00D45018" w:rsidRPr="00BF384C" w:rsidRDefault="00D45018" w:rsidP="00D45018">
      <w:pPr>
        <w:pStyle w:val="BodyText"/>
        <w:tabs>
          <w:tab w:val="left" w:pos="540"/>
        </w:tabs>
        <w:jc w:val="both"/>
        <w:rPr>
          <w:rFonts w:ascii="Comic Sans MS" w:hAnsi="Comic Sans MS" w:cs="Comic Sans MS"/>
          <w:position w:val="12"/>
          <w:sz w:val="18"/>
          <w:szCs w:val="18"/>
        </w:rPr>
      </w:pPr>
      <w:r w:rsidRPr="00BF384C">
        <w:rPr>
          <w:rFonts w:ascii="Comic Sans MS" w:eastAsia="Comic Sans MS" w:hAnsi="Comic Sans MS" w:cs="Comic Sans MS"/>
          <w:position w:val="12"/>
          <w:sz w:val="18"/>
          <w:szCs w:val="18"/>
        </w:rPr>
        <w:t xml:space="preserve">                     </w:t>
      </w:r>
      <w:r w:rsidR="002224A5">
        <w:rPr>
          <w:rFonts w:ascii="Comic Sans MS" w:eastAsia="Comic Sans MS" w:hAnsi="Comic Sans MS" w:cs="Comic Sans MS"/>
          <w:position w:val="12"/>
          <w:sz w:val="18"/>
          <w:szCs w:val="18"/>
        </w:rPr>
        <w:t xml:space="preserve">           TANIK GÖSTERME</w:t>
      </w:r>
    </w:p>
    <w:p w:rsidR="00D45018" w:rsidRPr="00BF384C" w:rsidRDefault="00D45018" w:rsidP="00D45018">
      <w:pPr>
        <w:pStyle w:val="BodyText"/>
        <w:tabs>
          <w:tab w:val="left" w:pos="540"/>
        </w:tabs>
        <w:jc w:val="both"/>
        <w:rPr>
          <w:rFonts w:ascii="Comic Sans MS" w:hAnsi="Comic Sans MS" w:cs="Comic Sans MS"/>
          <w:position w:val="12"/>
          <w:sz w:val="18"/>
          <w:szCs w:val="18"/>
        </w:rPr>
      </w:pPr>
      <w:r w:rsidRPr="00BF384C">
        <w:rPr>
          <w:rFonts w:ascii="Comic Sans MS" w:hAnsi="Comic Sans MS" w:cs="Comic Sans MS"/>
          <w:position w:val="12"/>
          <w:sz w:val="18"/>
          <w:szCs w:val="18"/>
        </w:rPr>
        <w:t xml:space="preserve">İstanbul’un doğal bir dokuyla tam bir uyum içinde olduğu söylenebilir.mahallelerin,genellikle eğimli arazilerin üzerine kurulu olması, bu şehrin en önemli özelliklerinden biridir.Bu suya doğal bir akıntı verdiği gibi, her evin güneşi görmesi sağlanmıştır.Bu İtalyan yazarı Edmando Amicis’in de gözünden kaçmamıştır.Avrupa şehirlerinde gözün dar bir çerçeveye hapsedildiğini söyleyen yazar,İstanbul’da ise göz her zaman sınırsız bir yol  bulur.                </w:t>
      </w:r>
      <w:r w:rsidR="002224A5">
        <w:rPr>
          <w:rFonts w:ascii="Comic Sans MS" w:hAnsi="Comic Sans MS" w:cs="Comic Sans MS"/>
          <w:position w:val="12"/>
          <w:sz w:val="18"/>
          <w:szCs w:val="18"/>
        </w:rPr>
        <w:t xml:space="preserve">    ÖRNEKLEME</w:t>
      </w:r>
    </w:p>
    <w:p w:rsidR="00D45018" w:rsidRPr="00BF384C" w:rsidRDefault="00D45018" w:rsidP="00D45018">
      <w:pPr>
        <w:pStyle w:val="BodyText"/>
        <w:jc w:val="both"/>
        <w:rPr>
          <w:rFonts w:ascii="Comic Sans MS" w:hAnsi="Comic Sans MS" w:cs="Comic Sans MS"/>
          <w:b/>
          <w:sz w:val="18"/>
          <w:szCs w:val="18"/>
        </w:rPr>
      </w:pPr>
    </w:p>
    <w:p w:rsidR="00D45018" w:rsidRPr="00BF384C" w:rsidRDefault="00D45018" w:rsidP="00D45018">
      <w:pPr>
        <w:pStyle w:val="BodyText"/>
        <w:jc w:val="both"/>
        <w:rPr>
          <w:rFonts w:ascii="Comic Sans MS" w:hAnsi="Comic Sans MS" w:cs="Comic Sans MS"/>
          <w:sz w:val="18"/>
          <w:szCs w:val="18"/>
        </w:rPr>
      </w:pPr>
      <w:r w:rsidRPr="00BF384C">
        <w:rPr>
          <w:rFonts w:ascii="Comic Sans MS" w:hAnsi="Comic Sans MS" w:cs="Comic Sans MS"/>
          <w:b/>
          <w:sz w:val="18"/>
          <w:szCs w:val="18"/>
        </w:rPr>
        <w:t xml:space="preserve">S.9. Aşağıdaki çoktan seçmeli soruları cevaplayınız. </w:t>
      </w:r>
      <w:r w:rsidRPr="00BF384C">
        <w:rPr>
          <w:rFonts w:ascii="Comic Sans MS" w:hAnsi="Comic Sans MS" w:cs="Comic Sans MS"/>
          <w:sz w:val="18"/>
          <w:szCs w:val="18"/>
        </w:rPr>
        <w:t>(Her biri 2’şer puandır 10p)</w:t>
      </w:r>
    </w:p>
    <w:p w:rsidR="00D45018" w:rsidRPr="00BF384C" w:rsidRDefault="00D45018" w:rsidP="00D45018">
      <w:pPr>
        <w:pStyle w:val="BodyText"/>
        <w:jc w:val="both"/>
        <w:rPr>
          <w:rFonts w:ascii="Comic Sans MS" w:hAnsi="Comic Sans MS" w:cs="Tahoma"/>
          <w:color w:val="000000"/>
          <w:sz w:val="18"/>
          <w:szCs w:val="18"/>
        </w:rPr>
        <w:sectPr w:rsidR="00D45018" w:rsidRPr="00BF384C" w:rsidSect="00D45018">
          <w:type w:val="continuous"/>
          <w:pgSz w:w="11906" w:h="16838"/>
          <w:pgMar w:top="567" w:right="567" w:bottom="567" w:left="567" w:header="708" w:footer="708" w:gutter="0"/>
          <w:cols w:space="708"/>
          <w:docGrid w:linePitch="360"/>
        </w:sectPr>
      </w:pPr>
    </w:p>
    <w:p w:rsidR="00D45018" w:rsidRPr="00BF384C" w:rsidRDefault="00D45018" w:rsidP="00D45018">
      <w:pPr>
        <w:pStyle w:val="soru"/>
        <w:spacing w:before="4" w:after="10" w:line="220" w:lineRule="atLeast"/>
        <w:ind w:left="0" w:firstLine="0"/>
        <w:rPr>
          <w:rFonts w:ascii="Comic Sans MS" w:hAnsi="Comic Sans MS" w:cs="Tahoma"/>
          <w:color w:val="000000"/>
        </w:rPr>
      </w:pPr>
    </w:p>
    <w:p w:rsidR="00D45018" w:rsidRPr="00BF384C" w:rsidRDefault="00D45018" w:rsidP="00D45018">
      <w:pPr>
        <w:tabs>
          <w:tab w:val="left" w:pos="360"/>
        </w:tabs>
        <w:autoSpaceDE w:val="0"/>
        <w:rPr>
          <w:rFonts w:ascii="Comic Sans MS" w:hAnsi="Comic Sans MS" w:cs="Tahoma"/>
          <w:color w:val="000000"/>
          <w:sz w:val="18"/>
          <w:szCs w:val="18"/>
        </w:rPr>
      </w:pPr>
      <w:r w:rsidRPr="00BF384C">
        <w:rPr>
          <w:rFonts w:ascii="Comic Sans MS" w:hAnsi="Comic Sans MS" w:cs="Tahoma"/>
          <w:b/>
          <w:color w:val="000000"/>
          <w:sz w:val="18"/>
          <w:szCs w:val="18"/>
        </w:rPr>
        <w:t>a.Aşağıdaki cümlelerden hangisi,dolaylı anlatıma örnek olabilir?</w:t>
      </w:r>
    </w:p>
    <w:p w:rsidR="00D45018" w:rsidRPr="00BF384C" w:rsidRDefault="00D45018" w:rsidP="00D45018">
      <w:pPr>
        <w:tabs>
          <w:tab w:val="left" w:pos="360"/>
        </w:tabs>
        <w:autoSpaceDE w:val="0"/>
        <w:rPr>
          <w:rFonts w:ascii="Comic Sans MS" w:hAnsi="Comic Sans MS" w:cs="Tahoma"/>
          <w:color w:val="000000"/>
          <w:sz w:val="18"/>
          <w:szCs w:val="18"/>
        </w:rPr>
      </w:pPr>
      <w:r w:rsidRPr="00BF384C">
        <w:rPr>
          <w:rFonts w:ascii="Comic Sans MS" w:hAnsi="Comic Sans MS" w:cs="Tahoma"/>
          <w:color w:val="000000"/>
          <w:sz w:val="18"/>
          <w:szCs w:val="18"/>
        </w:rPr>
        <w:t>A) Şöyle bir olayları anımsar, üzülürüz ve”İşte bu dünya böyledir.” diye düşünürüz.</w:t>
      </w:r>
    </w:p>
    <w:p w:rsidR="00D45018" w:rsidRPr="00BF384C" w:rsidRDefault="00D45018" w:rsidP="00D45018">
      <w:pPr>
        <w:tabs>
          <w:tab w:val="left" w:pos="360"/>
        </w:tabs>
        <w:autoSpaceDE w:val="0"/>
        <w:rPr>
          <w:rFonts w:ascii="Comic Sans MS" w:hAnsi="Comic Sans MS" w:cs="Tahoma"/>
          <w:color w:val="000000"/>
          <w:sz w:val="18"/>
          <w:szCs w:val="18"/>
        </w:rPr>
      </w:pPr>
      <w:r w:rsidRPr="00BF384C">
        <w:rPr>
          <w:rFonts w:ascii="Comic Sans MS" w:hAnsi="Comic Sans MS" w:cs="Tahoma"/>
          <w:color w:val="000000"/>
          <w:sz w:val="18"/>
          <w:szCs w:val="18"/>
        </w:rPr>
        <w:t>B) Öğretmen, Ali’ye: “Arkadaşına söyle, yarın ödevini mutlaka getirsin!” dedi.</w:t>
      </w:r>
    </w:p>
    <w:p w:rsidR="00D45018" w:rsidRPr="00BF384C" w:rsidRDefault="00D45018" w:rsidP="00D45018">
      <w:pPr>
        <w:tabs>
          <w:tab w:val="left" w:pos="360"/>
        </w:tabs>
        <w:autoSpaceDE w:val="0"/>
        <w:rPr>
          <w:rFonts w:ascii="Comic Sans MS" w:hAnsi="Comic Sans MS" w:cs="Tahoma"/>
          <w:color w:val="000000"/>
          <w:sz w:val="18"/>
          <w:szCs w:val="18"/>
        </w:rPr>
      </w:pPr>
      <w:r w:rsidRPr="00BF384C">
        <w:rPr>
          <w:rFonts w:ascii="Comic Sans MS" w:hAnsi="Comic Sans MS" w:cs="Tahoma"/>
          <w:color w:val="000000"/>
          <w:sz w:val="18"/>
          <w:szCs w:val="18"/>
        </w:rPr>
        <w:t>C) Paul Valery, şiir yazma yönteminden söz ederken “İlk dize tanrı sevgisidir, ondan sonrada çaba…” demiş.</w:t>
      </w:r>
    </w:p>
    <w:p w:rsidR="00D45018" w:rsidRPr="00BF384C" w:rsidRDefault="002224A5" w:rsidP="00D45018">
      <w:pPr>
        <w:tabs>
          <w:tab w:val="left" w:pos="360"/>
        </w:tabs>
        <w:autoSpaceDE w:val="0"/>
        <w:rPr>
          <w:rFonts w:ascii="Comic Sans MS" w:hAnsi="Comic Sans MS" w:cs="Tahoma"/>
          <w:color w:val="000000"/>
          <w:sz w:val="18"/>
          <w:szCs w:val="18"/>
        </w:rPr>
      </w:pPr>
      <w:r>
        <w:rPr>
          <w:rFonts w:ascii="Comic Sans MS" w:hAnsi="Comic Sans MS" w:cs="Tahoma"/>
          <w:color w:val="000000"/>
          <w:sz w:val="18"/>
          <w:szCs w:val="18"/>
        </w:rPr>
        <w:t>XXX</w:t>
      </w:r>
      <w:r w:rsidR="00D45018" w:rsidRPr="00BF384C">
        <w:rPr>
          <w:rFonts w:ascii="Comic Sans MS" w:hAnsi="Comic Sans MS" w:cs="Tahoma"/>
          <w:color w:val="000000"/>
          <w:sz w:val="18"/>
          <w:szCs w:val="18"/>
        </w:rPr>
        <w:t>D)Tiyatrodan çıktığımızda arkadaşım, Hazım’ın sahnede canlandırdığı prensin gerçek hayatta da yaşamış olduğunu söyledi.</w:t>
      </w:r>
      <w:r>
        <w:rPr>
          <w:rFonts w:ascii="Comic Sans MS" w:hAnsi="Comic Sans MS" w:cs="Tahoma"/>
          <w:color w:val="000000"/>
          <w:sz w:val="18"/>
          <w:szCs w:val="18"/>
        </w:rPr>
        <w:t xml:space="preserve"> </w:t>
      </w:r>
    </w:p>
    <w:p w:rsidR="00D45018" w:rsidRPr="00BF384C" w:rsidRDefault="00D45018" w:rsidP="00D45018">
      <w:pPr>
        <w:tabs>
          <w:tab w:val="left" w:pos="360"/>
        </w:tabs>
        <w:autoSpaceDE w:val="0"/>
        <w:rPr>
          <w:rFonts w:ascii="Comic Sans MS" w:hAnsi="Comic Sans MS" w:cs="Tahoma"/>
          <w:iCs/>
          <w:color w:val="000000"/>
          <w:sz w:val="18"/>
          <w:szCs w:val="18"/>
        </w:rPr>
      </w:pPr>
      <w:r w:rsidRPr="00BF384C">
        <w:rPr>
          <w:rFonts w:ascii="Comic Sans MS" w:hAnsi="Comic Sans MS" w:cs="Tahoma"/>
          <w:color w:val="000000"/>
          <w:sz w:val="18"/>
          <w:szCs w:val="18"/>
        </w:rPr>
        <w:t>E)Önce, tiyatronun ögelerini, hangi sanatların bir araya gelerek tiyatro gerçeğini ortaya koyduğunu düşünelim.</w:t>
      </w:r>
    </w:p>
    <w:p w:rsidR="00D45018" w:rsidRPr="00BF384C" w:rsidRDefault="00D45018" w:rsidP="00D45018">
      <w:pPr>
        <w:pStyle w:val="tab2"/>
        <w:tabs>
          <w:tab w:val="left" w:pos="1260"/>
          <w:tab w:val="left" w:pos="3240"/>
        </w:tabs>
        <w:spacing w:before="0" w:after="0"/>
        <w:ind w:left="0"/>
        <w:rPr>
          <w:rFonts w:ascii="Comic Sans MS" w:hAnsi="Comic Sans MS" w:cs="Tahoma"/>
          <w:iCs/>
          <w:color w:val="000000"/>
        </w:rPr>
      </w:pPr>
    </w:p>
    <w:p w:rsidR="00D45018" w:rsidRPr="00BF384C" w:rsidRDefault="00D45018" w:rsidP="00D45018">
      <w:pPr>
        <w:spacing w:line="240" w:lineRule="atLeast"/>
        <w:jc w:val="both"/>
        <w:rPr>
          <w:rFonts w:ascii="Comic Sans MS" w:eastAsia="Comic Sans MS" w:hAnsi="Comic Sans MS" w:cs="Comic Sans MS"/>
          <w:iCs/>
          <w:color w:val="000000"/>
          <w:sz w:val="18"/>
          <w:szCs w:val="18"/>
        </w:rPr>
      </w:pPr>
      <w:r w:rsidRPr="00BF384C">
        <w:rPr>
          <w:rFonts w:ascii="Comic Sans MS" w:hAnsi="Comic Sans MS" w:cs="Arial"/>
          <w:b/>
          <w:sz w:val="18"/>
          <w:szCs w:val="18"/>
        </w:rPr>
        <w:t>b</w:t>
      </w:r>
      <w:r w:rsidRPr="00BF384C">
        <w:rPr>
          <w:rFonts w:ascii="Comic Sans MS" w:hAnsi="Comic Sans MS" w:cs="Tahoma"/>
          <w:iCs/>
          <w:color w:val="000000"/>
          <w:sz w:val="18"/>
          <w:szCs w:val="18"/>
        </w:rPr>
        <w:t>.(ı) “Karacaoğlan ile Karakız” hikayesinde evrensel bir konu işlenmektedir.(II) İki insanın birbirine aşık olması ve kavuşamaması , sonunda ikisinin de ölmesi anlatılır.(III)Bu durum farklı ulusların edebiyatlarında da söz konusudur.(IV) Bir çok sözlü ve yazılı kültürde de benzer hikayelere rastlanır.(V) Bu hikayeyi diğerlerinden ayıran tek şey, yazarın olayı içten bir duyuşla</w:t>
      </w:r>
      <w:r w:rsidR="002224A5">
        <w:rPr>
          <w:rFonts w:ascii="Comic Sans MS" w:hAnsi="Comic Sans MS" w:cs="Tahoma"/>
          <w:iCs/>
          <w:color w:val="000000"/>
          <w:sz w:val="18"/>
          <w:szCs w:val="18"/>
        </w:rPr>
        <w:t xml:space="preserve"> </w:t>
      </w:r>
      <w:r w:rsidRPr="00BF384C">
        <w:rPr>
          <w:rFonts w:ascii="Comic Sans MS" w:hAnsi="Comic Sans MS" w:cs="Tahoma"/>
          <w:iCs/>
          <w:color w:val="000000"/>
          <w:sz w:val="18"/>
          <w:szCs w:val="18"/>
        </w:rPr>
        <w:t>ele almasıdır.</w:t>
      </w:r>
    </w:p>
    <w:p w:rsidR="00D45018" w:rsidRPr="00BF384C" w:rsidRDefault="00D45018" w:rsidP="00D45018">
      <w:pPr>
        <w:spacing w:line="240" w:lineRule="atLeast"/>
        <w:jc w:val="both"/>
        <w:rPr>
          <w:rFonts w:ascii="Comic Sans MS" w:hAnsi="Comic Sans MS" w:cs="Tahoma"/>
          <w:iCs/>
          <w:color w:val="000000"/>
          <w:sz w:val="18"/>
          <w:szCs w:val="18"/>
        </w:rPr>
      </w:pPr>
      <w:r w:rsidRPr="00BF384C">
        <w:rPr>
          <w:rFonts w:ascii="Comic Sans MS" w:eastAsia="Comic Sans MS" w:hAnsi="Comic Sans MS" w:cs="Comic Sans MS"/>
          <w:iCs/>
          <w:color w:val="000000"/>
          <w:sz w:val="18"/>
          <w:szCs w:val="18"/>
        </w:rPr>
        <w:t xml:space="preserve"> </w:t>
      </w:r>
      <w:r w:rsidRPr="00BF384C">
        <w:rPr>
          <w:rFonts w:ascii="Comic Sans MS" w:hAnsi="Comic Sans MS" w:cs="Tahoma"/>
          <w:iCs/>
          <w:color w:val="000000"/>
          <w:sz w:val="18"/>
          <w:szCs w:val="18"/>
        </w:rPr>
        <w:t>Bu parçada numaralanmış cümlelerin hangisi kişisel görüş içermektedir?</w:t>
      </w:r>
    </w:p>
    <w:p w:rsidR="00D45018" w:rsidRPr="00BF384C" w:rsidRDefault="00D45018" w:rsidP="00D45018">
      <w:pPr>
        <w:numPr>
          <w:ilvl w:val="0"/>
          <w:numId w:val="4"/>
        </w:numPr>
        <w:spacing w:line="240" w:lineRule="atLeast"/>
        <w:jc w:val="both"/>
        <w:rPr>
          <w:rFonts w:ascii="Comic Sans MS" w:hAnsi="Comic Sans MS" w:cs="Tahoma"/>
          <w:iCs/>
          <w:color w:val="000000"/>
          <w:sz w:val="18"/>
          <w:szCs w:val="18"/>
        </w:rPr>
      </w:pPr>
      <w:r w:rsidRPr="00BF384C">
        <w:rPr>
          <w:rFonts w:ascii="Comic Sans MS" w:hAnsi="Comic Sans MS" w:cs="Tahoma"/>
          <w:iCs/>
          <w:color w:val="000000"/>
          <w:sz w:val="18"/>
          <w:szCs w:val="18"/>
        </w:rPr>
        <w:t xml:space="preserve">I  B) II  C) III  D)IV  E)V </w:t>
      </w:r>
      <w:r w:rsidR="002224A5">
        <w:rPr>
          <w:rFonts w:ascii="Comic Sans MS" w:hAnsi="Comic Sans MS" w:cs="Tahoma"/>
          <w:iCs/>
          <w:color w:val="000000"/>
          <w:sz w:val="18"/>
          <w:szCs w:val="18"/>
        </w:rPr>
        <w:t>XXX</w:t>
      </w:r>
    </w:p>
    <w:p w:rsidR="00D45018" w:rsidRPr="00BF384C" w:rsidRDefault="00D45018" w:rsidP="00D45018">
      <w:pPr>
        <w:spacing w:line="240" w:lineRule="atLeast"/>
        <w:ind w:left="720"/>
        <w:jc w:val="both"/>
        <w:rPr>
          <w:rFonts w:ascii="Comic Sans MS" w:hAnsi="Comic Sans MS" w:cs="Tahoma"/>
          <w:iCs/>
          <w:color w:val="000000"/>
          <w:sz w:val="18"/>
          <w:szCs w:val="18"/>
        </w:rPr>
      </w:pPr>
    </w:p>
    <w:p w:rsidR="00D45018" w:rsidRPr="00BF384C" w:rsidRDefault="00D45018" w:rsidP="002224A5">
      <w:pPr>
        <w:tabs>
          <w:tab w:val="left" w:pos="0"/>
        </w:tabs>
        <w:ind w:right="-72"/>
        <w:rPr>
          <w:rFonts w:ascii="Comic Sans MS" w:eastAsia="Comic Sans MS" w:hAnsi="Comic Sans MS" w:cs="Comic Sans MS"/>
          <w:sz w:val="18"/>
          <w:szCs w:val="18"/>
        </w:rPr>
      </w:pPr>
      <w:r w:rsidRPr="00BF384C">
        <w:rPr>
          <w:rFonts w:ascii="Comic Sans MS" w:hAnsi="Comic Sans MS" w:cs="Arial"/>
          <w:b/>
          <w:sz w:val="18"/>
          <w:szCs w:val="18"/>
        </w:rPr>
        <w:t>c.</w:t>
      </w:r>
      <w:r w:rsidRPr="00BF384C">
        <w:rPr>
          <w:rFonts w:ascii="Comic Sans MS" w:hAnsi="Comic Sans MS" w:cs="Arial"/>
          <w:sz w:val="18"/>
          <w:szCs w:val="18"/>
        </w:rPr>
        <w:t xml:space="preserve">Yazar, bazı kahramanlarını seçerek onları kayıramaz mı?Kötü romanlar bu kayırma ve yüceltme örnekleriyle doludur. Sadece kötü romanlar mı? İyi romanlarda da rastlarız, yazarın kendi kahramanlarını kayırmasına.Dostoyovski’nin Karamazof Kardeşler’de </w:t>
      </w:r>
      <w:r w:rsidRPr="00BF384C">
        <w:rPr>
          <w:rFonts w:ascii="Comic Sans MS" w:hAnsi="Comic Sans MS" w:cs="Arial"/>
          <w:sz w:val="18"/>
          <w:szCs w:val="18"/>
        </w:rPr>
        <w:lastRenderedPageBreak/>
        <w:t>Alyaşa’yı her fırsatta nasıl kayırdığını hatırlayalım. İvan ve Mitya hep çarpık gülerler, Aylaşa ise    yüzü  aydınlık olarak güler.</w:t>
      </w:r>
    </w:p>
    <w:p w:rsidR="00D45018" w:rsidRPr="00BF384C" w:rsidRDefault="00D45018" w:rsidP="002224A5">
      <w:pPr>
        <w:tabs>
          <w:tab w:val="left" w:pos="2505"/>
        </w:tabs>
        <w:ind w:right="-678"/>
        <w:rPr>
          <w:rFonts w:ascii="Comic Sans MS" w:hAnsi="Comic Sans MS" w:cs="Arial"/>
          <w:sz w:val="18"/>
          <w:szCs w:val="18"/>
        </w:rPr>
      </w:pPr>
      <w:r w:rsidRPr="00BF384C">
        <w:rPr>
          <w:rFonts w:ascii="Comic Sans MS" w:hAnsi="Comic Sans MS" w:cs="Arial"/>
          <w:sz w:val="18"/>
          <w:szCs w:val="18"/>
        </w:rPr>
        <w:t>Bu parçanın anlatımı</w:t>
      </w:r>
      <w:r w:rsidR="002224A5">
        <w:rPr>
          <w:rFonts w:ascii="Comic Sans MS" w:hAnsi="Comic Sans MS" w:cs="Arial"/>
          <w:sz w:val="18"/>
          <w:szCs w:val="18"/>
        </w:rPr>
        <w:t xml:space="preserve">nda aşağıdakilerden hangilerine </w:t>
      </w:r>
      <w:r w:rsidRPr="00BF384C">
        <w:rPr>
          <w:rFonts w:ascii="Comic Sans MS" w:hAnsi="Comic Sans MS" w:cs="Arial"/>
          <w:sz w:val="18"/>
          <w:szCs w:val="18"/>
        </w:rPr>
        <w:t>başvurulmuştur?</w:t>
      </w:r>
    </w:p>
    <w:p w:rsidR="00D45018" w:rsidRPr="00BF384C" w:rsidRDefault="00D45018" w:rsidP="002224A5">
      <w:pPr>
        <w:tabs>
          <w:tab w:val="left" w:pos="2505"/>
        </w:tabs>
        <w:ind w:right="-678"/>
        <w:rPr>
          <w:rFonts w:ascii="Comic Sans MS" w:hAnsi="Comic Sans MS" w:cs="Arial"/>
          <w:sz w:val="18"/>
          <w:szCs w:val="18"/>
        </w:rPr>
      </w:pPr>
      <w:r w:rsidRPr="00BF384C">
        <w:rPr>
          <w:rFonts w:ascii="Comic Sans MS" w:hAnsi="Comic Sans MS" w:cs="Arial"/>
          <w:sz w:val="18"/>
          <w:szCs w:val="18"/>
        </w:rPr>
        <w:t>A) Öyküleme-örneklendirme</w:t>
      </w:r>
    </w:p>
    <w:p w:rsidR="00D45018" w:rsidRPr="00BF384C" w:rsidRDefault="00477C0A" w:rsidP="002224A5">
      <w:pPr>
        <w:tabs>
          <w:tab w:val="left" w:pos="2505"/>
        </w:tabs>
        <w:ind w:right="-678"/>
        <w:rPr>
          <w:rFonts w:ascii="Comic Sans MS" w:hAnsi="Comic Sans MS" w:cs="Arial"/>
          <w:sz w:val="18"/>
          <w:szCs w:val="18"/>
        </w:rPr>
      </w:pPr>
      <w:r>
        <w:rPr>
          <w:rFonts w:ascii="Comic Sans MS" w:hAnsi="Comic Sans MS" w:cs="Arial"/>
          <w:sz w:val="18"/>
          <w:szCs w:val="18"/>
        </w:rPr>
        <w:t>XXX</w:t>
      </w:r>
      <w:r w:rsidR="00D45018" w:rsidRPr="00BF384C">
        <w:rPr>
          <w:rFonts w:ascii="Comic Sans MS" w:hAnsi="Comic Sans MS" w:cs="Arial"/>
          <w:sz w:val="18"/>
          <w:szCs w:val="18"/>
        </w:rPr>
        <w:t>B)Tartışma-örneklendirme</w:t>
      </w:r>
    </w:p>
    <w:p w:rsidR="00D45018" w:rsidRPr="00BF384C" w:rsidRDefault="00D45018" w:rsidP="002224A5">
      <w:pPr>
        <w:tabs>
          <w:tab w:val="left" w:pos="2505"/>
        </w:tabs>
        <w:ind w:right="-678"/>
        <w:rPr>
          <w:rFonts w:ascii="Comic Sans MS" w:hAnsi="Comic Sans MS" w:cs="Arial"/>
          <w:sz w:val="18"/>
          <w:szCs w:val="18"/>
        </w:rPr>
      </w:pPr>
      <w:r w:rsidRPr="00BF384C">
        <w:rPr>
          <w:rFonts w:ascii="Comic Sans MS" w:hAnsi="Comic Sans MS" w:cs="Arial"/>
          <w:sz w:val="18"/>
          <w:szCs w:val="18"/>
        </w:rPr>
        <w:t>C)Açıklama-karşılaştırma</w:t>
      </w:r>
    </w:p>
    <w:p w:rsidR="00D45018" w:rsidRPr="00BF384C" w:rsidRDefault="00D45018" w:rsidP="002224A5">
      <w:pPr>
        <w:tabs>
          <w:tab w:val="left" w:pos="2505"/>
        </w:tabs>
        <w:ind w:right="-678"/>
        <w:rPr>
          <w:rFonts w:ascii="Comic Sans MS" w:hAnsi="Comic Sans MS" w:cs="Arial"/>
          <w:sz w:val="18"/>
          <w:szCs w:val="18"/>
        </w:rPr>
      </w:pPr>
      <w:r w:rsidRPr="00BF384C">
        <w:rPr>
          <w:rFonts w:ascii="Comic Sans MS" w:hAnsi="Comic Sans MS" w:cs="Arial"/>
          <w:sz w:val="18"/>
          <w:szCs w:val="18"/>
        </w:rPr>
        <w:t>D)Betimleme- öyküleme</w:t>
      </w:r>
    </w:p>
    <w:p w:rsidR="00D45018" w:rsidRPr="00BF384C" w:rsidRDefault="00D45018" w:rsidP="002224A5">
      <w:pPr>
        <w:tabs>
          <w:tab w:val="left" w:pos="2505"/>
        </w:tabs>
        <w:ind w:right="-678"/>
        <w:rPr>
          <w:rFonts w:ascii="Comic Sans MS" w:hAnsi="Comic Sans MS" w:cs="Tahoma"/>
          <w:sz w:val="18"/>
          <w:szCs w:val="18"/>
        </w:rPr>
      </w:pPr>
      <w:r w:rsidRPr="00BF384C">
        <w:rPr>
          <w:rFonts w:ascii="Comic Sans MS" w:hAnsi="Comic Sans MS" w:cs="Arial"/>
          <w:sz w:val="18"/>
          <w:szCs w:val="18"/>
        </w:rPr>
        <w:t>E)Açıklama-tanık gösterme</w:t>
      </w:r>
    </w:p>
    <w:p w:rsidR="00D45018" w:rsidRPr="00BF384C" w:rsidRDefault="00D45018" w:rsidP="00D45018">
      <w:pPr>
        <w:autoSpaceDE w:val="0"/>
        <w:rPr>
          <w:rFonts w:ascii="Comic Sans MS" w:hAnsi="Comic Sans MS" w:cs="Tahoma"/>
          <w:b/>
          <w:sz w:val="18"/>
          <w:szCs w:val="18"/>
        </w:rPr>
      </w:pPr>
    </w:p>
    <w:p w:rsidR="00D45018" w:rsidRPr="00BF384C" w:rsidRDefault="00D45018" w:rsidP="00D45018">
      <w:pPr>
        <w:spacing w:line="260" w:lineRule="atLeast"/>
        <w:jc w:val="both"/>
        <w:rPr>
          <w:rFonts w:ascii="Comic Sans MS" w:hAnsi="Comic Sans MS" w:cs="Tahoma"/>
          <w:sz w:val="18"/>
          <w:szCs w:val="18"/>
        </w:rPr>
      </w:pPr>
      <w:r w:rsidRPr="00BF384C">
        <w:rPr>
          <w:rFonts w:ascii="Comic Sans MS" w:hAnsi="Comic Sans MS" w:cs="Tahoma"/>
          <w:b/>
          <w:sz w:val="18"/>
          <w:szCs w:val="18"/>
        </w:rPr>
        <w:t>d.</w:t>
      </w:r>
      <w:r w:rsidRPr="00BF384C">
        <w:rPr>
          <w:rFonts w:ascii="Comic Sans MS" w:hAnsi="Comic Sans MS" w:cs="Tahoma"/>
          <w:sz w:val="18"/>
          <w:szCs w:val="18"/>
        </w:rPr>
        <w:t>Tragedya türü ile ilgili olarak aşağıda verilen bilgilerden hangisi yanlıştır?</w:t>
      </w:r>
    </w:p>
    <w:p w:rsidR="00D45018" w:rsidRPr="00BF384C" w:rsidRDefault="00D45018" w:rsidP="00D45018">
      <w:pPr>
        <w:spacing w:line="260" w:lineRule="atLeast"/>
        <w:jc w:val="both"/>
        <w:rPr>
          <w:rFonts w:ascii="Comic Sans MS" w:hAnsi="Comic Sans MS" w:cs="Tahoma"/>
          <w:sz w:val="18"/>
          <w:szCs w:val="18"/>
        </w:rPr>
      </w:pPr>
      <w:r w:rsidRPr="00BF384C">
        <w:rPr>
          <w:rFonts w:ascii="Comic Sans MS" w:hAnsi="Comic Sans MS" w:cs="Tahoma"/>
          <w:sz w:val="18"/>
          <w:szCs w:val="18"/>
        </w:rPr>
        <w:t>A)Acıklı yönü ağır basan bir tiyatro türüdür.</w:t>
      </w:r>
    </w:p>
    <w:p w:rsidR="00D45018" w:rsidRPr="00BF384C" w:rsidRDefault="00477C0A" w:rsidP="00D45018">
      <w:pPr>
        <w:spacing w:line="260" w:lineRule="atLeast"/>
        <w:jc w:val="both"/>
        <w:rPr>
          <w:rFonts w:ascii="Comic Sans MS" w:hAnsi="Comic Sans MS" w:cs="Tahoma"/>
          <w:sz w:val="18"/>
          <w:szCs w:val="18"/>
        </w:rPr>
      </w:pPr>
      <w:r>
        <w:rPr>
          <w:rFonts w:ascii="Comic Sans MS" w:hAnsi="Comic Sans MS" w:cs="Tahoma"/>
          <w:sz w:val="18"/>
          <w:szCs w:val="18"/>
        </w:rPr>
        <w:t>XXX</w:t>
      </w:r>
      <w:r w:rsidR="00D45018" w:rsidRPr="00BF384C">
        <w:rPr>
          <w:rFonts w:ascii="Comic Sans MS" w:hAnsi="Comic Sans MS" w:cs="Tahoma"/>
          <w:sz w:val="18"/>
          <w:szCs w:val="18"/>
        </w:rPr>
        <w:t>B)Ana karakterlerin halktan olması en önemli özelliğidir.</w:t>
      </w:r>
    </w:p>
    <w:p w:rsidR="00D45018" w:rsidRPr="00BF384C" w:rsidRDefault="00D45018" w:rsidP="00D45018">
      <w:pPr>
        <w:spacing w:line="260" w:lineRule="atLeast"/>
        <w:jc w:val="both"/>
        <w:rPr>
          <w:rFonts w:ascii="Comic Sans MS" w:hAnsi="Comic Sans MS" w:cs="Tahoma"/>
          <w:sz w:val="18"/>
          <w:szCs w:val="18"/>
        </w:rPr>
      </w:pPr>
      <w:r w:rsidRPr="00BF384C">
        <w:rPr>
          <w:rFonts w:ascii="Comic Sans MS" w:hAnsi="Comic Sans MS" w:cs="Tahoma"/>
          <w:sz w:val="18"/>
          <w:szCs w:val="18"/>
        </w:rPr>
        <w:t>C)Konuları, mitolojiden ve tarihten alır</w:t>
      </w:r>
    </w:p>
    <w:p w:rsidR="00D45018" w:rsidRPr="00BF384C" w:rsidRDefault="00D45018" w:rsidP="00D45018">
      <w:pPr>
        <w:spacing w:line="260" w:lineRule="atLeast"/>
        <w:jc w:val="both"/>
        <w:rPr>
          <w:rFonts w:ascii="Comic Sans MS" w:hAnsi="Comic Sans MS" w:cs="Helvetica-Bold"/>
          <w:bCs/>
          <w:sz w:val="18"/>
          <w:szCs w:val="18"/>
        </w:rPr>
      </w:pPr>
      <w:r w:rsidRPr="00BF384C">
        <w:rPr>
          <w:rFonts w:ascii="Comic Sans MS" w:hAnsi="Comic Sans MS" w:cs="Tahoma"/>
          <w:sz w:val="18"/>
          <w:szCs w:val="18"/>
        </w:rPr>
        <w:t>D)</w:t>
      </w:r>
      <w:r w:rsidRPr="00BF384C">
        <w:rPr>
          <w:rFonts w:ascii="Comic Sans MS" w:hAnsi="Comic Sans MS" w:cs="Helvetica-Bold"/>
          <w:b/>
          <w:bCs/>
          <w:sz w:val="18"/>
          <w:szCs w:val="18"/>
        </w:rPr>
        <w:t xml:space="preserve"> </w:t>
      </w:r>
      <w:r w:rsidRPr="00BF384C">
        <w:rPr>
          <w:rFonts w:ascii="Comic Sans MS" w:hAnsi="Comic Sans MS" w:cs="Helvetica-Bold"/>
          <w:bCs/>
          <w:sz w:val="18"/>
          <w:szCs w:val="18"/>
        </w:rPr>
        <w:t>Zaman, yer ve olay birliği kuralına uyulur</w:t>
      </w:r>
      <w:r w:rsidRPr="00BF384C">
        <w:rPr>
          <w:rFonts w:ascii="Comic Sans MS" w:hAnsi="Comic Sans MS" w:cs="Helvetica-Bold"/>
          <w:b/>
          <w:bCs/>
          <w:sz w:val="18"/>
          <w:szCs w:val="18"/>
        </w:rPr>
        <w:t>.</w:t>
      </w:r>
    </w:p>
    <w:p w:rsidR="00D45018" w:rsidRPr="00BF384C" w:rsidRDefault="00D45018" w:rsidP="00D45018">
      <w:pPr>
        <w:spacing w:line="260" w:lineRule="atLeast"/>
        <w:jc w:val="both"/>
        <w:rPr>
          <w:rFonts w:ascii="Comic Sans MS" w:hAnsi="Comic Sans MS" w:cs="Helvetica-Bold"/>
          <w:b/>
          <w:bCs/>
          <w:sz w:val="18"/>
          <w:szCs w:val="18"/>
        </w:rPr>
      </w:pPr>
      <w:r w:rsidRPr="00BF384C">
        <w:rPr>
          <w:rFonts w:ascii="Comic Sans MS" w:hAnsi="Comic Sans MS" w:cs="Helvetica-Bold"/>
          <w:bCs/>
          <w:sz w:val="18"/>
          <w:szCs w:val="18"/>
        </w:rPr>
        <w:t>E)Klasik bir dil ve üslup anlayışıyla yazılır</w:t>
      </w:r>
    </w:p>
    <w:p w:rsidR="00D45018" w:rsidRPr="00BF384C" w:rsidRDefault="00D45018" w:rsidP="00D45018">
      <w:pPr>
        <w:tabs>
          <w:tab w:val="left" w:pos="360"/>
        </w:tabs>
        <w:autoSpaceDE w:val="0"/>
        <w:rPr>
          <w:rFonts w:ascii="Comic Sans MS" w:hAnsi="Comic Sans MS" w:cs="Helvetica-Bold"/>
          <w:b/>
          <w:bCs/>
          <w:sz w:val="18"/>
          <w:szCs w:val="18"/>
        </w:rPr>
      </w:pPr>
    </w:p>
    <w:p w:rsidR="00D45018" w:rsidRPr="00BF384C" w:rsidRDefault="00D45018" w:rsidP="00D45018">
      <w:pPr>
        <w:tabs>
          <w:tab w:val="left" w:pos="360"/>
        </w:tabs>
        <w:autoSpaceDE w:val="0"/>
        <w:rPr>
          <w:rFonts w:ascii="Comic Sans MS" w:hAnsi="Comic Sans MS" w:cs="Helvetica"/>
          <w:sz w:val="18"/>
          <w:szCs w:val="18"/>
        </w:rPr>
      </w:pPr>
      <w:r w:rsidRPr="00BF384C">
        <w:rPr>
          <w:rFonts w:ascii="Comic Sans MS" w:hAnsi="Comic Sans MS" w:cs="Helvetica"/>
          <w:b/>
          <w:sz w:val="18"/>
          <w:szCs w:val="18"/>
        </w:rPr>
        <w:t>e.Aşağıdakilerden hangisi masalın özellikleri arasıda gösterilemez.</w:t>
      </w:r>
    </w:p>
    <w:p w:rsidR="00D45018" w:rsidRPr="00BF384C" w:rsidRDefault="00D45018" w:rsidP="00D45018">
      <w:pPr>
        <w:tabs>
          <w:tab w:val="left" w:pos="360"/>
        </w:tabs>
        <w:autoSpaceDE w:val="0"/>
        <w:rPr>
          <w:rFonts w:ascii="Comic Sans MS" w:hAnsi="Comic Sans MS" w:cs="Helvetica"/>
          <w:sz w:val="18"/>
          <w:szCs w:val="18"/>
        </w:rPr>
      </w:pPr>
      <w:r w:rsidRPr="00BF384C">
        <w:rPr>
          <w:rFonts w:ascii="Comic Sans MS" w:hAnsi="Comic Sans MS" w:cs="Helvetica"/>
          <w:sz w:val="18"/>
          <w:szCs w:val="18"/>
        </w:rPr>
        <w:t>A)Kahramanların olağan üstü kişiler olması</w:t>
      </w:r>
    </w:p>
    <w:p w:rsidR="00D45018" w:rsidRPr="00BF384C" w:rsidRDefault="00D45018" w:rsidP="00D45018">
      <w:pPr>
        <w:tabs>
          <w:tab w:val="left" w:pos="360"/>
        </w:tabs>
        <w:autoSpaceDE w:val="0"/>
        <w:rPr>
          <w:rFonts w:ascii="Comic Sans MS" w:hAnsi="Comic Sans MS" w:cs="Helvetica"/>
          <w:sz w:val="18"/>
          <w:szCs w:val="18"/>
        </w:rPr>
      </w:pPr>
      <w:r w:rsidRPr="00BF384C">
        <w:rPr>
          <w:rFonts w:ascii="Comic Sans MS" w:hAnsi="Comic Sans MS" w:cs="Helvetica"/>
          <w:sz w:val="18"/>
          <w:szCs w:val="18"/>
        </w:rPr>
        <w:t>B) Sözlü anlatım geleneğinin ürünü olması</w:t>
      </w:r>
    </w:p>
    <w:p w:rsidR="00D45018" w:rsidRPr="00BF384C" w:rsidRDefault="00D45018" w:rsidP="00D45018">
      <w:pPr>
        <w:tabs>
          <w:tab w:val="left" w:pos="360"/>
        </w:tabs>
        <w:autoSpaceDE w:val="0"/>
        <w:rPr>
          <w:rFonts w:ascii="Comic Sans MS" w:hAnsi="Comic Sans MS" w:cs="Helvetica"/>
          <w:sz w:val="18"/>
          <w:szCs w:val="18"/>
        </w:rPr>
      </w:pPr>
      <w:r w:rsidRPr="00BF384C">
        <w:rPr>
          <w:rFonts w:ascii="Comic Sans MS" w:hAnsi="Comic Sans MS" w:cs="Helvetica"/>
          <w:sz w:val="18"/>
          <w:szCs w:val="18"/>
        </w:rPr>
        <w:t>C)olayların –miş’li geçmiş zamanla anlatılması</w:t>
      </w:r>
    </w:p>
    <w:p w:rsidR="00D45018" w:rsidRPr="00BF384C" w:rsidRDefault="00D45018" w:rsidP="00D45018">
      <w:pPr>
        <w:tabs>
          <w:tab w:val="left" w:pos="360"/>
        </w:tabs>
        <w:autoSpaceDE w:val="0"/>
        <w:rPr>
          <w:rFonts w:ascii="Comic Sans MS" w:hAnsi="Comic Sans MS" w:cs="Helvetica"/>
          <w:sz w:val="18"/>
          <w:szCs w:val="18"/>
        </w:rPr>
      </w:pPr>
      <w:r w:rsidRPr="00BF384C">
        <w:rPr>
          <w:rFonts w:ascii="Comic Sans MS" w:hAnsi="Comic Sans MS" w:cs="Helvetica"/>
          <w:sz w:val="18"/>
          <w:szCs w:val="18"/>
        </w:rPr>
        <w:t>D)Tekrar edilen kalıplaşmış bölümlerinin olması</w:t>
      </w:r>
    </w:p>
    <w:p w:rsidR="00D45018" w:rsidRPr="00BF384C" w:rsidRDefault="00477C0A" w:rsidP="00D45018">
      <w:pPr>
        <w:tabs>
          <w:tab w:val="left" w:pos="360"/>
        </w:tabs>
        <w:autoSpaceDE w:val="0"/>
        <w:rPr>
          <w:rFonts w:ascii="Comic Sans MS" w:hAnsi="Comic Sans MS" w:cs="Helvetica"/>
          <w:sz w:val="18"/>
          <w:szCs w:val="18"/>
        </w:rPr>
      </w:pPr>
      <w:r>
        <w:rPr>
          <w:rFonts w:ascii="Comic Sans MS" w:hAnsi="Comic Sans MS" w:cs="Helvetica"/>
          <w:sz w:val="18"/>
          <w:szCs w:val="18"/>
        </w:rPr>
        <w:t>XXX</w:t>
      </w:r>
      <w:r w:rsidR="00D45018" w:rsidRPr="00BF384C">
        <w:rPr>
          <w:rFonts w:ascii="Comic Sans MS" w:hAnsi="Comic Sans MS" w:cs="Helvetica"/>
          <w:sz w:val="18"/>
          <w:szCs w:val="18"/>
        </w:rPr>
        <w:t>E)Genellikle ulusal konulara ağırlık verilmesi</w:t>
      </w:r>
    </w:p>
    <w:p w:rsidR="00D45018" w:rsidRPr="00BF384C" w:rsidRDefault="00D45018" w:rsidP="00D45018">
      <w:pPr>
        <w:tabs>
          <w:tab w:val="left" w:pos="360"/>
        </w:tabs>
        <w:autoSpaceDE w:val="0"/>
        <w:rPr>
          <w:rFonts w:ascii="Comic Sans MS" w:hAnsi="Comic Sans MS" w:cs="Helvetica"/>
          <w:sz w:val="18"/>
          <w:szCs w:val="18"/>
        </w:rPr>
      </w:pPr>
    </w:p>
    <w:p w:rsidR="00D45018" w:rsidRPr="00BF384C" w:rsidRDefault="00D45018" w:rsidP="00D45018">
      <w:pPr>
        <w:tabs>
          <w:tab w:val="left" w:pos="360"/>
        </w:tabs>
        <w:autoSpaceDE w:val="0"/>
        <w:rPr>
          <w:rFonts w:ascii="Comic Sans MS" w:hAnsi="Comic Sans MS" w:cs="Helvetica"/>
          <w:sz w:val="18"/>
          <w:szCs w:val="18"/>
        </w:rPr>
      </w:pPr>
    </w:p>
    <w:p w:rsidR="00D45018" w:rsidRPr="00BF384C" w:rsidRDefault="00D45018" w:rsidP="00D45018">
      <w:pPr>
        <w:tabs>
          <w:tab w:val="left" w:pos="360"/>
        </w:tabs>
        <w:autoSpaceDE w:val="0"/>
        <w:rPr>
          <w:rFonts w:ascii="Comic Sans MS" w:hAnsi="Comic Sans MS" w:cs="Arial"/>
          <w:color w:val="000000"/>
          <w:sz w:val="18"/>
          <w:szCs w:val="18"/>
        </w:rPr>
      </w:pPr>
      <w:r w:rsidRPr="00BF384C">
        <w:rPr>
          <w:rFonts w:ascii="Comic Sans MS" w:hAnsi="Comic Sans MS" w:cs="Arial"/>
          <w:color w:val="000000"/>
          <w:sz w:val="18"/>
          <w:szCs w:val="18"/>
        </w:rPr>
        <w:t xml:space="preserve"> </w:t>
      </w:r>
    </w:p>
    <w:p w:rsidR="00D45018" w:rsidRPr="00BF384C" w:rsidRDefault="00D45018" w:rsidP="00D45018">
      <w:pPr>
        <w:tabs>
          <w:tab w:val="left" w:pos="360"/>
        </w:tabs>
        <w:autoSpaceDE w:val="0"/>
        <w:ind w:left="360" w:hanging="360"/>
        <w:rPr>
          <w:rFonts w:ascii="Comic Sans MS" w:eastAsia="Comic Sans MS" w:hAnsi="Comic Sans MS" w:cs="Comic Sans MS"/>
          <w:sz w:val="18"/>
          <w:szCs w:val="18"/>
        </w:rPr>
        <w:sectPr w:rsidR="00D45018" w:rsidRPr="00BF384C">
          <w:type w:val="continuous"/>
          <w:pgSz w:w="11906" w:h="16838"/>
          <w:pgMar w:top="567" w:right="567" w:bottom="567" w:left="567" w:header="708" w:footer="708" w:gutter="0"/>
          <w:cols w:num="2" w:sep="1" w:space="708"/>
          <w:docGrid w:linePitch="360"/>
        </w:sectPr>
      </w:pPr>
    </w:p>
    <w:p w:rsidR="00D45018" w:rsidRPr="00BF384C" w:rsidRDefault="00D45018" w:rsidP="00D45018">
      <w:pPr>
        <w:tabs>
          <w:tab w:val="left" w:pos="360"/>
        </w:tabs>
        <w:autoSpaceDE w:val="0"/>
        <w:jc w:val="both"/>
        <w:rPr>
          <w:rFonts w:ascii="Comic Sans MS" w:hAnsi="Comic Sans MS" w:cs="Arial"/>
          <w:b/>
          <w:sz w:val="18"/>
          <w:szCs w:val="18"/>
        </w:rPr>
      </w:pPr>
      <w:r w:rsidRPr="00BF384C">
        <w:rPr>
          <w:rFonts w:ascii="Comic Sans MS" w:eastAsia="Comic Sans MS" w:hAnsi="Comic Sans MS" w:cs="Comic Sans MS"/>
          <w:sz w:val="18"/>
          <w:szCs w:val="18"/>
        </w:rPr>
        <w:lastRenderedPageBreak/>
        <w:t xml:space="preserve">                                                                                                                        </w:t>
      </w:r>
    </w:p>
    <w:p w:rsidR="00D45018" w:rsidRPr="00BF384C" w:rsidRDefault="00D45018" w:rsidP="00D45018">
      <w:pPr>
        <w:tabs>
          <w:tab w:val="left" w:pos="180"/>
        </w:tabs>
        <w:jc w:val="both"/>
        <w:rPr>
          <w:rFonts w:ascii="Comic Sans MS" w:hAnsi="Comic Sans MS" w:cs="Arial"/>
          <w:b/>
          <w:sz w:val="18"/>
          <w:szCs w:val="18"/>
        </w:rPr>
      </w:pPr>
    </w:p>
    <w:p w:rsidR="00D45018" w:rsidRPr="00BF384C" w:rsidRDefault="00D45018" w:rsidP="00D45018">
      <w:pPr>
        <w:tabs>
          <w:tab w:val="left" w:pos="180"/>
        </w:tabs>
        <w:jc w:val="both"/>
        <w:rPr>
          <w:rFonts w:ascii="Comic Sans MS" w:hAnsi="Comic Sans MS" w:cs="Arial"/>
          <w:b/>
          <w:sz w:val="18"/>
          <w:szCs w:val="18"/>
        </w:rPr>
      </w:pPr>
    </w:p>
    <w:p w:rsidR="00D45018" w:rsidRPr="00BF384C" w:rsidRDefault="00D45018" w:rsidP="00D45018">
      <w:pPr>
        <w:tabs>
          <w:tab w:val="left" w:pos="180"/>
        </w:tabs>
        <w:jc w:val="both"/>
        <w:rPr>
          <w:rFonts w:ascii="Comic Sans MS" w:hAnsi="Comic Sans MS" w:cs="Arial"/>
          <w:b/>
          <w:sz w:val="18"/>
          <w:szCs w:val="18"/>
        </w:rPr>
      </w:pPr>
      <w:r w:rsidRPr="00BF384C">
        <w:rPr>
          <w:rFonts w:ascii="Comic Sans MS" w:hAnsi="Comic Sans MS" w:cs="Arial"/>
          <w:b/>
          <w:sz w:val="18"/>
          <w:szCs w:val="18"/>
        </w:rPr>
        <w:t>S.10).Aşağıdaki cümlenin ögelerini bulunuz.10p</w:t>
      </w:r>
    </w:p>
    <w:p w:rsidR="00D45018" w:rsidRPr="00BF384C" w:rsidRDefault="00D45018" w:rsidP="00D45018">
      <w:pPr>
        <w:tabs>
          <w:tab w:val="left" w:pos="180"/>
        </w:tabs>
        <w:jc w:val="both"/>
        <w:rPr>
          <w:rFonts w:ascii="Comic Sans MS" w:hAnsi="Comic Sans MS" w:cs="Arial"/>
          <w:b/>
          <w:sz w:val="18"/>
          <w:szCs w:val="18"/>
        </w:rPr>
      </w:pPr>
    </w:p>
    <w:p w:rsidR="00D45018" w:rsidRPr="00BF384C" w:rsidRDefault="00D45018" w:rsidP="00D45018">
      <w:pPr>
        <w:tabs>
          <w:tab w:val="left" w:pos="180"/>
        </w:tabs>
        <w:jc w:val="both"/>
        <w:rPr>
          <w:rFonts w:ascii="Comic Sans MS" w:hAnsi="Comic Sans MS" w:cs="Arial"/>
          <w:sz w:val="18"/>
          <w:szCs w:val="18"/>
        </w:rPr>
      </w:pPr>
    </w:p>
    <w:p w:rsidR="00D45018" w:rsidRPr="00BF384C" w:rsidRDefault="00D45018" w:rsidP="00D45018">
      <w:pPr>
        <w:tabs>
          <w:tab w:val="left" w:pos="180"/>
        </w:tabs>
        <w:jc w:val="both"/>
        <w:rPr>
          <w:rFonts w:ascii="Comic Sans MS" w:hAnsi="Comic Sans MS"/>
          <w:sz w:val="18"/>
          <w:szCs w:val="18"/>
        </w:rPr>
      </w:pPr>
      <w:r w:rsidRPr="00477C0A">
        <w:rPr>
          <w:rStyle w:val="st1"/>
          <w:rFonts w:ascii="Comic Sans MS" w:hAnsi="Comic Sans MS"/>
          <w:color w:val="444444"/>
          <w:sz w:val="18"/>
          <w:szCs w:val="18"/>
          <w:u w:val="single"/>
        </w:rPr>
        <w:t xml:space="preserve">Canımın </w:t>
      </w:r>
      <w:r w:rsidRPr="00477C0A">
        <w:rPr>
          <w:rStyle w:val="st1"/>
          <w:rFonts w:ascii="Comic Sans MS" w:hAnsi="Comic Sans MS"/>
          <w:bCs/>
          <w:color w:val="444444"/>
          <w:sz w:val="18"/>
          <w:szCs w:val="18"/>
          <w:u w:val="single"/>
        </w:rPr>
        <w:t>çekirdeğinde</w:t>
      </w:r>
      <w:r w:rsidRPr="00BF384C">
        <w:rPr>
          <w:rStyle w:val="st1"/>
          <w:rFonts w:ascii="Comic Sans MS" w:hAnsi="Comic Sans MS"/>
          <w:bCs/>
          <w:color w:val="444444"/>
          <w:sz w:val="18"/>
          <w:szCs w:val="18"/>
        </w:rPr>
        <w:t xml:space="preserve"> </w:t>
      </w:r>
      <w:r w:rsidRPr="00477C0A">
        <w:rPr>
          <w:rStyle w:val="st1"/>
          <w:rFonts w:ascii="Comic Sans MS" w:hAnsi="Comic Sans MS"/>
          <w:bCs/>
          <w:color w:val="444444"/>
          <w:sz w:val="18"/>
          <w:szCs w:val="18"/>
          <w:u w:val="single"/>
        </w:rPr>
        <w:t>diken</w:t>
      </w:r>
      <w:r w:rsidRPr="00BF384C">
        <w:rPr>
          <w:rStyle w:val="st1"/>
          <w:rFonts w:ascii="Comic Sans MS" w:hAnsi="Comic Sans MS"/>
          <w:bCs/>
          <w:color w:val="444444"/>
          <w:sz w:val="18"/>
          <w:szCs w:val="18"/>
        </w:rPr>
        <w:t xml:space="preserve">, </w:t>
      </w:r>
      <w:r w:rsidRPr="00477C0A">
        <w:rPr>
          <w:rStyle w:val="st1"/>
          <w:rFonts w:ascii="Comic Sans MS" w:hAnsi="Comic Sans MS"/>
          <w:bCs/>
          <w:color w:val="444444"/>
          <w:sz w:val="18"/>
          <w:szCs w:val="18"/>
          <w:u w:val="single"/>
        </w:rPr>
        <w:t>gözümün bebeğinde</w:t>
      </w:r>
      <w:r w:rsidRPr="00BF384C">
        <w:rPr>
          <w:rStyle w:val="st1"/>
          <w:rFonts w:ascii="Comic Sans MS" w:hAnsi="Comic Sans MS"/>
          <w:bCs/>
          <w:color w:val="444444"/>
          <w:sz w:val="18"/>
          <w:szCs w:val="18"/>
        </w:rPr>
        <w:t xml:space="preserve"> </w:t>
      </w:r>
      <w:r w:rsidRPr="00477C0A">
        <w:rPr>
          <w:rStyle w:val="st1"/>
          <w:rFonts w:ascii="Comic Sans MS" w:hAnsi="Comic Sans MS"/>
          <w:bCs/>
          <w:color w:val="444444"/>
          <w:sz w:val="18"/>
          <w:szCs w:val="18"/>
          <w:u w:val="single"/>
        </w:rPr>
        <w:t>sitem</w:t>
      </w:r>
      <w:r w:rsidRPr="00BF384C">
        <w:rPr>
          <w:rStyle w:val="st1"/>
          <w:rFonts w:ascii="Comic Sans MS" w:hAnsi="Comic Sans MS"/>
          <w:bCs/>
          <w:color w:val="444444"/>
          <w:sz w:val="18"/>
          <w:szCs w:val="18"/>
        </w:rPr>
        <w:t xml:space="preserve"> </w:t>
      </w:r>
      <w:r w:rsidRPr="00477C0A">
        <w:rPr>
          <w:rStyle w:val="st1"/>
          <w:rFonts w:ascii="Comic Sans MS" w:hAnsi="Comic Sans MS"/>
          <w:bCs/>
          <w:color w:val="444444"/>
          <w:sz w:val="18"/>
          <w:szCs w:val="18"/>
          <w:u w:val="single"/>
        </w:rPr>
        <w:t>var.</w:t>
      </w:r>
    </w:p>
    <w:p w:rsidR="00D45018" w:rsidRPr="00BF384C" w:rsidRDefault="00477C0A" w:rsidP="00D45018">
      <w:pPr>
        <w:tabs>
          <w:tab w:val="left" w:pos="180"/>
        </w:tabs>
        <w:jc w:val="both"/>
        <w:rPr>
          <w:rFonts w:ascii="Comic Sans MS" w:hAnsi="Comic Sans MS" w:cs="Arial"/>
          <w:sz w:val="18"/>
          <w:szCs w:val="18"/>
        </w:rPr>
      </w:pPr>
      <w:r>
        <w:rPr>
          <w:rFonts w:ascii="Comic Sans MS" w:hAnsi="Comic Sans MS" w:cs="Arial"/>
          <w:sz w:val="18"/>
          <w:szCs w:val="18"/>
        </w:rPr>
        <w:t xml:space="preserve">   DT                         Ö          DT                    Ö      Y</w:t>
      </w:r>
    </w:p>
    <w:p w:rsidR="00D45018" w:rsidRPr="00BF384C" w:rsidRDefault="00D45018" w:rsidP="00D45018">
      <w:pPr>
        <w:tabs>
          <w:tab w:val="left" w:pos="180"/>
        </w:tabs>
        <w:jc w:val="both"/>
        <w:rPr>
          <w:rFonts w:ascii="Comic Sans MS" w:hAnsi="Comic Sans MS" w:cs="Arial"/>
          <w:b/>
          <w:sz w:val="18"/>
          <w:szCs w:val="18"/>
        </w:rPr>
      </w:pPr>
    </w:p>
    <w:p w:rsidR="00D45018" w:rsidRPr="00BF384C" w:rsidRDefault="00D45018" w:rsidP="00D45018">
      <w:pPr>
        <w:tabs>
          <w:tab w:val="left" w:pos="180"/>
        </w:tabs>
        <w:jc w:val="both"/>
        <w:rPr>
          <w:rFonts w:ascii="Comic Sans MS" w:hAnsi="Comic Sans MS" w:cs="Arial"/>
          <w:b/>
          <w:sz w:val="18"/>
          <w:szCs w:val="18"/>
        </w:rPr>
      </w:pPr>
    </w:p>
    <w:p w:rsidR="00D45018" w:rsidRPr="00BF384C" w:rsidRDefault="00D45018" w:rsidP="00D45018">
      <w:pPr>
        <w:pStyle w:val="BodyText"/>
        <w:jc w:val="left"/>
        <w:rPr>
          <w:rFonts w:ascii="Comic Sans MS" w:hAnsi="Comic Sans MS"/>
          <w:sz w:val="18"/>
          <w:szCs w:val="18"/>
        </w:rPr>
      </w:pPr>
    </w:p>
    <w:p w:rsidR="00523307" w:rsidRPr="00BF384C" w:rsidRDefault="00B23937">
      <w:pPr>
        <w:pStyle w:val="BodyText"/>
        <w:jc w:val="left"/>
        <w:rPr>
          <w:rFonts w:ascii="Comic Sans MS" w:hAnsi="Comic Sans MS"/>
          <w:sz w:val="18"/>
          <w:szCs w:val="18"/>
        </w:rPr>
      </w:pPr>
      <w:hyperlink r:id="rId6" w:history="1">
        <w:r w:rsidRPr="006E5E98">
          <w:rPr>
            <w:rStyle w:val="Hyperlink"/>
            <w:rFonts w:ascii="Comic Sans MS" w:hAnsi="Comic Sans MS"/>
            <w:sz w:val="18"/>
            <w:szCs w:val="18"/>
          </w:rPr>
          <w:t>www.edebiyatogretmeni.net</w:t>
        </w:r>
      </w:hyperlink>
      <w:r>
        <w:rPr>
          <w:rFonts w:ascii="Comic Sans MS" w:hAnsi="Comic Sans MS"/>
          <w:sz w:val="18"/>
          <w:szCs w:val="18"/>
        </w:rPr>
        <w:t xml:space="preserve"> </w:t>
      </w:r>
    </w:p>
    <w:sectPr w:rsidR="00523307" w:rsidRPr="00BF384C">
      <w:type w:val="continuous"/>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Helvetica-Bold">
    <w:charset w:val="A2"/>
    <w:family w:val="swiss"/>
    <w:pitch w:val="default"/>
    <w:sig w:usb0="00000000" w:usb1="00000000" w:usb2="00000000" w:usb3="00000000" w:csb0="00000000"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filled="t">
        <v:fill color2="black"/>
        <v:imagedata r:id="rId1" o:title=""/>
      </v:shape>
    </w:pict>
  </w:numPicBullet>
  <w:abstractNum w:abstractNumId="0">
    <w:nsid w:val="00000001"/>
    <w:multiLevelType w:val="singleLevel"/>
    <w:tmpl w:val="00000001"/>
    <w:name w:val="WW8Num13"/>
    <w:lvl w:ilvl="0">
      <w:start w:val="1"/>
      <w:numFmt w:val="bullet"/>
      <w:lvlText w:val=""/>
      <w:lvlJc w:val="left"/>
      <w:pPr>
        <w:tabs>
          <w:tab w:val="num" w:pos="540"/>
        </w:tabs>
        <w:ind w:left="540" w:hanging="360"/>
      </w:pPr>
      <w:rPr>
        <w:rFonts w:ascii="Wingdings" w:hAnsi="Wingdings" w:cs="Wingdings"/>
      </w:rPr>
    </w:lvl>
  </w:abstractNum>
  <w:abstractNum w:abstractNumId="1">
    <w:nsid w:val="00000002"/>
    <w:multiLevelType w:val="singleLevel"/>
    <w:tmpl w:val="00000002"/>
    <w:name w:val="WW8Num21"/>
    <w:lvl w:ilvl="0">
      <w:start w:val="1"/>
      <w:numFmt w:val="bullet"/>
      <w:lvlText w:val=""/>
      <w:lvlJc w:val="left"/>
      <w:pPr>
        <w:tabs>
          <w:tab w:val="num" w:pos="0"/>
        </w:tabs>
        <w:ind w:left="360" w:hanging="360"/>
      </w:pPr>
      <w:rPr>
        <w:rFonts w:ascii="Wingdings" w:hAnsi="Wingdings" w:cs="Wingdings"/>
      </w:rPr>
    </w:lvl>
  </w:abstractNum>
  <w:abstractNum w:abstractNumId="2">
    <w:nsid w:val="00000003"/>
    <w:multiLevelType w:val="singleLevel"/>
    <w:tmpl w:val="00000003"/>
    <w:name w:val="WW8Num38"/>
    <w:lvl w:ilvl="0">
      <w:start w:val="1"/>
      <w:numFmt w:val="upperLetter"/>
      <w:lvlText w:val="%1)"/>
      <w:lvlJc w:val="left"/>
      <w:pPr>
        <w:tabs>
          <w:tab w:val="num" w:pos="720"/>
        </w:tabs>
        <w:ind w:left="720" w:hanging="360"/>
      </w:pPr>
    </w:lvl>
  </w:abstractNum>
  <w:abstractNum w:abstractNumId="3">
    <w:nsid w:val="00000004"/>
    <w:multiLevelType w:val="singleLevel"/>
    <w:tmpl w:val="00000004"/>
    <w:name w:val="WW8Num39"/>
    <w:lvl w:ilvl="0">
      <w:start w:val="1"/>
      <w:numFmt w:val="upperLetter"/>
      <w:lvlText w:val="%1)"/>
      <w:lvlJc w:val="left"/>
      <w:pPr>
        <w:tabs>
          <w:tab w:val="num" w:pos="0"/>
        </w:tabs>
        <w:ind w:left="720" w:hanging="360"/>
      </w:pPr>
    </w:lvl>
  </w:abstractNum>
  <w:abstractNum w:abstractNumId="4">
    <w:nsid w:val="00000005"/>
    <w:multiLevelType w:val="singleLevel"/>
    <w:tmpl w:val="00000005"/>
    <w:name w:val="WW8Num44"/>
    <w:lvl w:ilvl="0">
      <w:start w:val="1"/>
      <w:numFmt w:val="bullet"/>
      <w:lvlText w:val=""/>
      <w:lvlJc w:val="left"/>
      <w:pPr>
        <w:tabs>
          <w:tab w:val="num" w:pos="720"/>
        </w:tabs>
        <w:ind w:left="720" w:hanging="360"/>
      </w:pPr>
      <w:rPr>
        <w:rFonts w:ascii="Wingdings" w:hAnsi="Wingdings" w:cs="Wingdings"/>
      </w:r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6005DFE"/>
    <w:multiLevelType w:val="hybridMultilevel"/>
    <w:tmpl w:val="6D025B12"/>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DAA3C94"/>
    <w:multiLevelType w:val="hybridMultilevel"/>
    <w:tmpl w:val="55EEEDC4"/>
    <w:lvl w:ilvl="0" w:tplc="041F0001">
      <w:start w:val="1"/>
      <w:numFmt w:val="bullet"/>
      <w:lvlText w:val=""/>
      <w:lvlJc w:val="left"/>
      <w:pPr>
        <w:ind w:left="945" w:hanging="360"/>
      </w:pPr>
      <w:rPr>
        <w:rFonts w:ascii="Symbol" w:hAnsi="Symbol" w:hint="default"/>
      </w:rPr>
    </w:lvl>
    <w:lvl w:ilvl="1" w:tplc="041F0003" w:tentative="1">
      <w:start w:val="1"/>
      <w:numFmt w:val="bullet"/>
      <w:lvlText w:val="o"/>
      <w:lvlJc w:val="left"/>
      <w:pPr>
        <w:ind w:left="1665" w:hanging="360"/>
      </w:pPr>
      <w:rPr>
        <w:rFonts w:ascii="Courier New" w:hAnsi="Courier New" w:cs="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cs="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cs="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8">
    <w:nsid w:val="2124219F"/>
    <w:multiLevelType w:val="hybridMultilevel"/>
    <w:tmpl w:val="FF46EDD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AC4651C"/>
    <w:multiLevelType w:val="hybridMultilevel"/>
    <w:tmpl w:val="836066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7"/>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123601"/>
    <w:rsid w:val="000D2A74"/>
    <w:rsid w:val="00104E21"/>
    <w:rsid w:val="00123601"/>
    <w:rsid w:val="002224A5"/>
    <w:rsid w:val="003225F9"/>
    <w:rsid w:val="00477C0A"/>
    <w:rsid w:val="00523307"/>
    <w:rsid w:val="005B3B5E"/>
    <w:rsid w:val="007F79CF"/>
    <w:rsid w:val="00A85379"/>
    <w:rsid w:val="00B23937"/>
    <w:rsid w:val="00BF384C"/>
    <w:rsid w:val="00C72410"/>
    <w:rsid w:val="00D45018"/>
    <w:rsid w:val="00EC5654"/>
    <w:rsid w:val="00EF1E9D"/>
    <w:rsid w:val="00FE7E4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rules v:ext="edit">
        <o:r id="V:Rule2" type="connector" idref="#_x0000_s1027"/>
        <o:r id="V:Rule3" type="connector" idref="#_x0000_s1028"/>
        <o:r id="V:Rule4" type="connector" idref="#_x0000_s1029"/>
        <o:r id="V:Rule5" type="connector" idref="#_x0000_s1030"/>
        <o:r id="V:Rule6" type="connector" idref="#_x0000_s1031"/>
        <o:r id="V:Rule7" type="connector" idref="#_x0000_s1034"/>
        <o:r id="V:Rule8" type="connector" idref="#_x0000_s1035"/>
        <o:r id="V:Rule9" type="connector" idref="#_x0000_s1036"/>
        <o:r id="V:Rule10" type="connector" idref="#_x0000_s1037"/>
        <o:r id="V:Rule11" type="connector" idref="#_x0000_s1038"/>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zh-CN"/>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Wingdings" w:hAnsi="Wingdings" w:cs="Wingdings"/>
    </w:rPr>
  </w:style>
  <w:style w:type="character" w:customStyle="1" w:styleId="WW8Num15z0">
    <w:name w:val="WW8Num15z0"/>
    <w:rPr>
      <w:b/>
    </w:rPr>
  </w:style>
  <w:style w:type="character" w:customStyle="1" w:styleId="WW8Num17z0">
    <w:name w:val="WW8Num17z0"/>
    <w:rPr>
      <w:rFonts w:ascii="Symbol" w:eastAsia="Times New Roman" w:hAnsi="Symbol" w:cs="Tahoma"/>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Symbol" w:eastAsia="Times New Roman" w:hAnsi="Symbol" w:cs="Aria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Wingdings" w:hAnsi="Wingdings" w:cs="Wingdings"/>
    </w:rPr>
  </w:style>
  <w:style w:type="character" w:customStyle="1" w:styleId="WW8Num21z1">
    <w:name w:val="WW8Num21z1"/>
    <w:rPr>
      <w:rFonts w:ascii="Courier New" w:hAnsi="Courier New" w:cs="Courier New"/>
    </w:rPr>
  </w:style>
  <w:style w:type="character" w:customStyle="1" w:styleId="WW8Num21z3">
    <w:name w:val="WW8Num21z3"/>
    <w:rPr>
      <w:rFonts w:ascii="Symbol" w:hAnsi="Symbol" w:cs="Symbol"/>
    </w:rPr>
  </w:style>
  <w:style w:type="character" w:customStyle="1" w:styleId="WW8Num24z0">
    <w:name w:val="WW8Num24z0"/>
    <w:rPr>
      <w:rFonts w:ascii="Times New Roman" w:hAnsi="Times New Roman" w:cs="Times New Roman"/>
      <w:b/>
      <w:sz w:val="20"/>
      <w:szCs w:val="20"/>
    </w:rPr>
  </w:style>
  <w:style w:type="character" w:customStyle="1" w:styleId="WW8Num31z0">
    <w:name w:val="WW8Num31z0"/>
    <w:rPr>
      <w:b/>
    </w:rPr>
  </w:style>
  <w:style w:type="character" w:customStyle="1" w:styleId="WW8Num33z0">
    <w:name w:val="WW8Num33z0"/>
    <w:rPr>
      <w:rFonts w:ascii="Symbol" w:hAnsi="Symbol" w:cs="Symbol"/>
      <w:b w:val="0"/>
      <w:i/>
      <w:outline w:val="0"/>
      <w:shadow w:val="0"/>
      <w:imprint/>
      <w:color w:val="auto"/>
      <w:position w:val="0"/>
      <w:sz w:val="16"/>
      <w:szCs w:val="16"/>
      <w:u w:val="thick"/>
      <w:vertAlign w:val="baseline"/>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44z0">
    <w:name w:val="WW8Num44z0"/>
    <w:rPr>
      <w:rFonts w:ascii="Wingdings" w:hAnsi="Wingdings" w:cs="Wingdings"/>
    </w:rPr>
  </w:style>
  <w:style w:type="character" w:customStyle="1" w:styleId="WW8Num44z1">
    <w:name w:val="WW8Num44z1"/>
    <w:rPr>
      <w:rFonts w:ascii="Courier New" w:hAnsi="Courier New" w:cs="Courier New"/>
    </w:rPr>
  </w:style>
  <w:style w:type="character" w:customStyle="1" w:styleId="WW8Num44z3">
    <w:name w:val="WW8Num44z3"/>
    <w:rPr>
      <w:rFonts w:ascii="Symbol" w:hAnsi="Symbol" w:cs="Symbol"/>
    </w:rPr>
  </w:style>
  <w:style w:type="character" w:customStyle="1" w:styleId="VarsaylanParagrafYazTipi1">
    <w:name w:val="Varsayılan Paragraf Yazı Tipi1"/>
  </w:style>
  <w:style w:type="character" w:styleId="Hyperlink">
    <w:name w:val="Hyperlink"/>
    <w:basedOn w:val="VarsaylanParagrafYazTipi1"/>
    <w:rPr>
      <w:color w:val="0000FF"/>
      <w:u w:val="single"/>
    </w:rPr>
  </w:style>
  <w:style w:type="paragraph" w:customStyle="1" w:styleId="Balk">
    <w:name w:val="Başlık"/>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jc w:val="center"/>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Dizin">
    <w:name w:val="Dizin"/>
    <w:basedOn w:val="Normal"/>
    <w:pPr>
      <w:suppressLineNumbers/>
    </w:pPr>
    <w:rPr>
      <w:rFonts w:cs="Mangal"/>
    </w:rPr>
  </w:style>
  <w:style w:type="paragraph" w:customStyle="1" w:styleId="GvdeMetni21">
    <w:name w:val="Gövde Metni 21"/>
    <w:basedOn w:val="Normal"/>
    <w:pPr>
      <w:jc w:val="both"/>
    </w:pPr>
  </w:style>
  <w:style w:type="paragraph" w:styleId="BodyTextIndent">
    <w:name w:val="Body Text Indent"/>
    <w:basedOn w:val="Normal"/>
    <w:pPr>
      <w:spacing w:after="120"/>
      <w:ind w:left="283"/>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GvdeMetni31">
    <w:name w:val="Gövde Metni 31"/>
    <w:basedOn w:val="Normal"/>
    <w:pPr>
      <w:spacing w:after="120"/>
    </w:pPr>
    <w:rPr>
      <w:sz w:val="16"/>
      <w:szCs w:val="16"/>
    </w:rPr>
  </w:style>
  <w:style w:type="paragraph" w:customStyle="1" w:styleId="soru">
    <w:name w:val="soru"/>
    <w:basedOn w:val="Normal"/>
    <w:pPr>
      <w:spacing w:before="20" w:after="20" w:line="240" w:lineRule="atLeast"/>
      <w:ind w:left="425" w:hanging="425"/>
      <w:jc w:val="both"/>
    </w:pPr>
    <w:rPr>
      <w:rFonts w:ascii="Arial" w:hAnsi="Arial" w:cs="Arial"/>
      <w:b/>
      <w:bCs/>
      <w:sz w:val="18"/>
      <w:szCs w:val="18"/>
    </w:rPr>
  </w:style>
  <w:style w:type="paragraph" w:customStyle="1" w:styleId="tab2">
    <w:name w:val="tab2"/>
    <w:basedOn w:val="Normal"/>
    <w:pPr>
      <w:tabs>
        <w:tab w:val="left" w:pos="2127"/>
      </w:tabs>
      <w:spacing w:before="20" w:after="20" w:line="240" w:lineRule="atLeast"/>
      <w:ind w:left="425"/>
    </w:pPr>
    <w:rPr>
      <w:rFonts w:ascii="Arial" w:hAnsi="Arial" w:cs="Arial"/>
      <w:sz w:val="18"/>
      <w:szCs w:val="18"/>
    </w:rPr>
  </w:style>
  <w:style w:type="paragraph" w:customStyle="1" w:styleId="dnen">
    <w:name w:val="dönen"/>
    <w:basedOn w:val="Normal"/>
    <w:pPr>
      <w:spacing w:before="20" w:after="20" w:line="240" w:lineRule="atLeast"/>
      <w:ind w:left="709" w:hanging="284"/>
      <w:jc w:val="both"/>
    </w:pPr>
    <w:rPr>
      <w:rFonts w:ascii="Arial" w:hAnsi="Arial" w:cs="Arial"/>
      <w:sz w:val="16"/>
      <w:szCs w:val="16"/>
    </w:rPr>
  </w:style>
  <w:style w:type="paragraph" w:styleId="ListParagraph">
    <w:name w:val="List Paragraph"/>
    <w:basedOn w:val="Normal"/>
    <w:qFormat/>
    <w:pPr>
      <w:spacing w:after="200" w:line="276" w:lineRule="auto"/>
      <w:ind w:left="720"/>
    </w:pPr>
    <w:rPr>
      <w:rFonts w:ascii="Calibri" w:hAnsi="Calibri" w:cs="Calibri"/>
      <w:sz w:val="22"/>
      <w:szCs w:val="22"/>
    </w:rPr>
  </w:style>
  <w:style w:type="paragraph" w:customStyle="1" w:styleId="ereveierii">
    <w:name w:val="Çerçeve içeriği"/>
    <w:basedOn w:val="BodyText"/>
  </w:style>
  <w:style w:type="paragraph" w:styleId="NoSpacing">
    <w:name w:val="No Spacing"/>
    <w:uiPriority w:val="1"/>
    <w:qFormat/>
    <w:rsid w:val="000D2A74"/>
    <w:rPr>
      <w:rFonts w:ascii="Calibri" w:eastAsia="Calibri" w:hAnsi="Calibri"/>
      <w:sz w:val="22"/>
      <w:szCs w:val="22"/>
      <w:lang w:eastAsia="en-US"/>
    </w:rPr>
  </w:style>
  <w:style w:type="character" w:customStyle="1" w:styleId="st1">
    <w:name w:val="st1"/>
    <w:basedOn w:val="DefaultParagraphFont"/>
    <w:rsid w:val="00BF38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ebiyatogretmeni.ne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66B06-2E93-4268-9085-7B83B36FE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2238</Words>
  <Characters>12760</Characters>
  <Application>Microsoft Office Word</Application>
  <DocSecurity>0</DocSecurity>
  <Lines>106</Lines>
  <Paragraphs>29</Paragraphs>
  <ScaleCrop>false</ScaleCrop>
  <HeadingPairs>
    <vt:vector size="2" baseType="variant">
      <vt:variant>
        <vt:lpstr>Konu Başlığı</vt:lpstr>
      </vt:variant>
      <vt:variant>
        <vt:i4>1</vt:i4>
      </vt:variant>
    </vt:vector>
  </HeadingPairs>
  <TitlesOfParts>
    <vt:vector size="1" baseType="lpstr">
      <vt:lpstr>www</vt:lpstr>
    </vt:vector>
  </TitlesOfParts>
  <Company/>
  <LinksUpToDate>false</LinksUpToDate>
  <CharactersWithSpaces>14969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baskın</dc:creator>
  <cp:lastModifiedBy>yusuf</cp:lastModifiedBy>
  <cp:revision>2</cp:revision>
  <cp:lastPrinted>2006-12-05T20:20:00Z</cp:lastPrinted>
  <dcterms:created xsi:type="dcterms:W3CDTF">2014-04-01T20:55:00Z</dcterms:created>
  <dcterms:modified xsi:type="dcterms:W3CDTF">2014-04-01T20:55:00Z</dcterms:modified>
</cp:coreProperties>
</file>